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34EE7" w:rsidRDefault="00B34EE7">
      <w:pPr>
        <w:pStyle w:val="10"/>
        <w:tabs>
          <w:tab w:val="right" w:leader="dot" w:pos="8306"/>
        </w:tabs>
        <w:jc w:val="center"/>
        <w:rPr>
          <w:rFonts w:hint="eastAsia"/>
        </w:rPr>
      </w:pPr>
    </w:p>
    <w:p w:rsidR="00B34EE7" w:rsidRDefault="00B34EE7" w:rsidP="00B34EE7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保密级别：■普通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>□秘密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>□机密</w:t>
      </w:r>
    </w:p>
    <w:p w:rsidR="00B34EE7" w:rsidRDefault="00B34EE7" w:rsidP="00B34EE7">
      <w:pPr>
        <w:pStyle w:val="a9"/>
        <w:widowControl/>
        <w:tabs>
          <w:tab w:val="left" w:pos="2115"/>
          <w:tab w:val="left" w:pos="2880"/>
        </w:tabs>
        <w:autoSpaceDE w:val="0"/>
        <w:autoSpaceDN w:val="0"/>
        <w:spacing w:line="240" w:lineRule="auto"/>
        <w:ind w:rightChars="2" w:right="4"/>
        <w:textAlignment w:val="bottom"/>
      </w:pPr>
    </w:p>
    <w:p w:rsidR="00B34EE7" w:rsidRDefault="00B34EE7" w:rsidP="00B34EE7">
      <w:pPr>
        <w:pStyle w:val="a9"/>
        <w:widowControl/>
        <w:tabs>
          <w:tab w:val="left" w:pos="2115"/>
          <w:tab w:val="left" w:pos="2880"/>
        </w:tabs>
        <w:autoSpaceDE w:val="0"/>
        <w:autoSpaceDN w:val="0"/>
        <w:spacing w:line="240" w:lineRule="auto"/>
        <w:ind w:rightChars="2" w:right="4"/>
        <w:textAlignment w:val="bottom"/>
        <w:rPr>
          <w:rFonts w:ascii="Times New Roman" w:hAnsi="Times New Roman"/>
          <w:bCs/>
          <w:color w:val="000000"/>
        </w:rPr>
      </w:pPr>
    </w:p>
    <w:p w:rsidR="00B34EE7" w:rsidRDefault="00B34EE7" w:rsidP="00B34EE7">
      <w:pPr>
        <w:pStyle w:val="a9"/>
        <w:widowControl/>
        <w:tabs>
          <w:tab w:val="left" w:pos="2115"/>
          <w:tab w:val="left" w:pos="2880"/>
        </w:tabs>
        <w:autoSpaceDE w:val="0"/>
        <w:autoSpaceDN w:val="0"/>
        <w:spacing w:line="240" w:lineRule="auto"/>
        <w:ind w:rightChars="2" w:right="4"/>
        <w:textAlignment w:val="bottom"/>
        <w:rPr>
          <w:rFonts w:ascii="Times New Roman" w:hAnsi="Times New Roman"/>
          <w:bCs/>
          <w:color w:val="000000"/>
        </w:rPr>
      </w:pPr>
    </w:p>
    <w:p w:rsidR="00B34EE7" w:rsidRDefault="00B34EE7" w:rsidP="00B34EE7">
      <w:pPr>
        <w:pStyle w:val="a9"/>
        <w:widowControl/>
        <w:tabs>
          <w:tab w:val="left" w:pos="2115"/>
          <w:tab w:val="left" w:pos="2880"/>
        </w:tabs>
        <w:autoSpaceDE w:val="0"/>
        <w:autoSpaceDN w:val="0"/>
        <w:spacing w:line="240" w:lineRule="auto"/>
        <w:ind w:rightChars="2" w:right="4"/>
        <w:textAlignment w:val="bottom"/>
        <w:rPr>
          <w:rFonts w:ascii="Times New Roman" w:hAnsi="Times New Roman"/>
          <w:bCs/>
          <w:color w:val="000000"/>
        </w:rPr>
      </w:pPr>
    </w:p>
    <w:p w:rsidR="00B34EE7" w:rsidRDefault="00B34EE7" w:rsidP="00B34EE7">
      <w:pPr>
        <w:spacing w:line="360" w:lineRule="auto"/>
        <w:jc w:val="center"/>
        <w:rPr>
          <w:rFonts w:eastAsia="华文中宋"/>
          <w:b/>
          <w:bCs/>
          <w:sz w:val="44"/>
          <w:szCs w:val="44"/>
        </w:rPr>
      </w:pPr>
      <w:r>
        <w:rPr>
          <w:rFonts w:eastAsia="华文中宋" w:hint="eastAsia"/>
          <w:b/>
          <w:bCs/>
          <w:kern w:val="0"/>
          <w:sz w:val="44"/>
          <w:szCs w:val="44"/>
        </w:rPr>
        <w:t>Hydra</w:t>
      </w:r>
      <w:r>
        <w:rPr>
          <w:rFonts w:eastAsia="华文中宋" w:hint="eastAsia"/>
          <w:b/>
          <w:bCs/>
          <w:kern w:val="0"/>
          <w:sz w:val="44"/>
          <w:szCs w:val="44"/>
        </w:rPr>
        <w:t>安装手册</w:t>
      </w:r>
    </w:p>
    <w:p w:rsidR="00B34EE7" w:rsidRDefault="00B34EE7" w:rsidP="00B34EE7">
      <w:pPr>
        <w:pStyle w:val="a9"/>
        <w:widowControl/>
        <w:autoSpaceDE w:val="0"/>
        <w:autoSpaceDN w:val="0"/>
        <w:spacing w:line="240" w:lineRule="auto"/>
        <w:ind w:right="2"/>
        <w:textAlignment w:val="bottom"/>
        <w:rPr>
          <w:rFonts w:ascii="Times New Roman" w:hAnsi="Times New Roman"/>
          <w:b/>
          <w:color w:val="000000"/>
        </w:rPr>
      </w:pPr>
    </w:p>
    <w:p w:rsidR="00B34EE7" w:rsidRDefault="00B34EE7" w:rsidP="00B34EE7">
      <w:pPr>
        <w:spacing w:line="360" w:lineRule="auto"/>
        <w:jc w:val="right"/>
      </w:pPr>
    </w:p>
    <w:p w:rsidR="00B34EE7" w:rsidRDefault="00B34EE7" w:rsidP="00B34EE7">
      <w:pPr>
        <w:spacing w:line="360" w:lineRule="auto"/>
        <w:jc w:val="right"/>
      </w:pPr>
    </w:p>
    <w:p w:rsidR="00B34EE7" w:rsidRDefault="00B34EE7" w:rsidP="00B34EE7">
      <w:pPr>
        <w:spacing w:line="360" w:lineRule="auto"/>
        <w:jc w:val="right"/>
      </w:pPr>
    </w:p>
    <w:p w:rsidR="00B34EE7" w:rsidRDefault="00B34EE7" w:rsidP="00B34EE7">
      <w:pPr>
        <w:tabs>
          <w:tab w:val="left" w:pos="-1418"/>
        </w:tabs>
        <w:ind w:right="87"/>
        <w:rPr>
          <w:rFonts w:ascii="微软雅黑" w:eastAsia="微软雅黑" w:hAnsi="微软雅黑"/>
          <w:bCs/>
          <w:iCs/>
          <w:sz w:val="24"/>
          <w:u w:val="single"/>
        </w:rPr>
      </w:pP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  <w:t>部</w:t>
      </w:r>
      <w:r>
        <w:rPr>
          <w:rFonts w:ascii="微软雅黑" w:eastAsia="微软雅黑" w:hAnsi="微软雅黑"/>
          <w:bCs/>
          <w:iCs/>
          <w:sz w:val="24"/>
        </w:rPr>
        <w:t xml:space="preserve"> </w:t>
      </w:r>
      <w:r>
        <w:rPr>
          <w:rFonts w:ascii="微软雅黑" w:eastAsia="微软雅黑" w:hAnsi="微软雅黑" w:hint="eastAsia"/>
          <w:bCs/>
          <w:iCs/>
          <w:sz w:val="24"/>
        </w:rPr>
        <w:t xml:space="preserve"> </w:t>
      </w:r>
      <w:r>
        <w:rPr>
          <w:rFonts w:ascii="微软雅黑" w:eastAsia="微软雅黑" w:hAnsi="微软雅黑"/>
          <w:bCs/>
          <w:iCs/>
          <w:sz w:val="24"/>
        </w:rPr>
        <w:t>门</w:t>
      </w:r>
      <w:r>
        <w:rPr>
          <w:rFonts w:ascii="微软雅黑" w:eastAsia="微软雅黑" w:hAnsi="微软雅黑" w:hint="eastAsia"/>
          <w:bCs/>
          <w:iCs/>
          <w:sz w:val="24"/>
        </w:rPr>
        <w:t>： ______大数据平台_______</w:t>
      </w:r>
    </w:p>
    <w:p w:rsidR="00B34EE7" w:rsidRDefault="00B34EE7" w:rsidP="00B34EE7">
      <w:pPr>
        <w:tabs>
          <w:tab w:val="left" w:pos="-1418"/>
        </w:tabs>
        <w:ind w:right="87"/>
        <w:rPr>
          <w:rFonts w:ascii="微软雅黑" w:eastAsia="微软雅黑" w:hAnsi="微软雅黑"/>
          <w:bCs/>
          <w:iCs/>
          <w:sz w:val="24"/>
          <w:u w:val="single"/>
        </w:rPr>
      </w:pP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  <w:t>编写人：</w:t>
      </w:r>
      <w:r w:rsidR="00FE11F4">
        <w:rPr>
          <w:rFonts w:ascii="微软雅黑" w:eastAsia="微软雅黑" w:hAnsi="微软雅黑" w:hint="eastAsia"/>
          <w:bCs/>
          <w:iCs/>
          <w:sz w:val="24"/>
        </w:rPr>
        <w:t xml:space="preserve"> ________</w:t>
      </w:r>
      <w:r w:rsidR="00C458D1">
        <w:rPr>
          <w:rFonts w:ascii="微软雅黑" w:eastAsia="微软雅黑" w:hAnsi="微软雅黑" w:hint="eastAsia"/>
          <w:bCs/>
          <w:iCs/>
          <w:sz w:val="24"/>
        </w:rPr>
        <w:t>_</w:t>
      </w:r>
      <w:proofErr w:type="spellStart"/>
      <w:r w:rsidR="00C458D1">
        <w:rPr>
          <w:rFonts w:ascii="微软雅黑" w:eastAsia="微软雅黑" w:hAnsi="微软雅黑" w:hint="eastAsia"/>
          <w:bCs/>
          <w:iCs/>
          <w:sz w:val="24"/>
        </w:rPr>
        <w:t>jd-bdp</w:t>
      </w:r>
      <w:proofErr w:type="spellEnd"/>
      <w:r w:rsidR="00C458D1">
        <w:rPr>
          <w:rFonts w:ascii="微软雅黑" w:eastAsia="微软雅黑" w:hAnsi="微软雅黑" w:hint="eastAsia"/>
          <w:bCs/>
          <w:iCs/>
          <w:sz w:val="24"/>
        </w:rPr>
        <w:t>__</w:t>
      </w:r>
      <w:r w:rsidR="00FE11F4">
        <w:rPr>
          <w:rFonts w:ascii="微软雅黑" w:eastAsia="微软雅黑" w:hAnsi="微软雅黑" w:hint="eastAsia"/>
          <w:bCs/>
          <w:iCs/>
          <w:sz w:val="24"/>
        </w:rPr>
        <w:t>______</w:t>
      </w:r>
    </w:p>
    <w:p w:rsidR="00B34EE7" w:rsidRDefault="00B34EE7" w:rsidP="00B34EE7">
      <w:pPr>
        <w:tabs>
          <w:tab w:val="left" w:pos="-1418"/>
        </w:tabs>
        <w:ind w:right="87"/>
        <w:rPr>
          <w:rFonts w:ascii="微软雅黑" w:eastAsia="微软雅黑" w:hAnsi="微软雅黑"/>
          <w:b/>
          <w:bCs/>
          <w:iCs/>
          <w:sz w:val="44"/>
          <w:szCs w:val="44"/>
          <w:u w:val="single"/>
        </w:rPr>
      </w:pP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  <w:t>核准人： _________________________</w:t>
      </w:r>
    </w:p>
    <w:p w:rsidR="00B34EE7" w:rsidRDefault="00B34EE7" w:rsidP="00B34EE7">
      <w:pPr>
        <w:tabs>
          <w:tab w:val="left" w:pos="-1418"/>
        </w:tabs>
        <w:ind w:right="87"/>
        <w:rPr>
          <w:rFonts w:ascii="微软雅黑" w:eastAsia="微软雅黑" w:hAnsi="微软雅黑"/>
          <w:b/>
          <w:bCs/>
          <w:iCs/>
          <w:sz w:val="44"/>
          <w:szCs w:val="44"/>
          <w:u w:val="single"/>
        </w:rPr>
      </w:pP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</w:r>
      <w:r>
        <w:rPr>
          <w:rFonts w:ascii="微软雅黑" w:eastAsia="微软雅黑" w:hAnsi="微软雅黑" w:hint="eastAsia"/>
          <w:bCs/>
          <w:iCs/>
          <w:sz w:val="24"/>
        </w:rPr>
        <w:tab/>
        <w:t>日</w:t>
      </w:r>
      <w:r>
        <w:rPr>
          <w:rFonts w:ascii="微软雅黑" w:eastAsia="微软雅黑" w:hAnsi="微软雅黑"/>
          <w:bCs/>
          <w:iCs/>
          <w:sz w:val="24"/>
        </w:rPr>
        <w:t xml:space="preserve"> </w:t>
      </w:r>
      <w:r>
        <w:rPr>
          <w:rFonts w:ascii="微软雅黑" w:eastAsia="微软雅黑" w:hAnsi="微软雅黑" w:hint="eastAsia"/>
          <w:bCs/>
          <w:iCs/>
          <w:sz w:val="24"/>
        </w:rPr>
        <w:t xml:space="preserve"> </w:t>
      </w:r>
      <w:r>
        <w:rPr>
          <w:rFonts w:ascii="微软雅黑" w:eastAsia="微软雅黑" w:hAnsi="微软雅黑"/>
          <w:bCs/>
          <w:iCs/>
          <w:sz w:val="24"/>
        </w:rPr>
        <w:t>期</w:t>
      </w:r>
      <w:r>
        <w:rPr>
          <w:rFonts w:ascii="微软雅黑" w:eastAsia="微软雅黑" w:hAnsi="微软雅黑" w:hint="eastAsia"/>
          <w:bCs/>
          <w:iCs/>
          <w:sz w:val="24"/>
        </w:rPr>
        <w:t>： _2013_年__6__月</w:t>
      </w:r>
    </w:p>
    <w:p w:rsidR="00B34EE7" w:rsidRDefault="00B34EE7" w:rsidP="00B34EE7">
      <w:r>
        <w:rPr>
          <w:rFonts w:hint="eastAsia"/>
        </w:rPr>
        <w:t xml:space="preserve">                            </w:t>
      </w:r>
    </w:p>
    <w:p w:rsidR="00B34EE7" w:rsidRDefault="00B34EE7" w:rsidP="00B34EE7">
      <w:pPr>
        <w:spacing w:line="360" w:lineRule="auto"/>
        <w:jc w:val="center"/>
        <w:rPr>
          <w:rFonts w:ascii="宋体" w:hAnsi="宋体"/>
          <w:b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1029"/>
        <w:gridCol w:w="1434"/>
        <w:gridCol w:w="2217"/>
        <w:gridCol w:w="1080"/>
        <w:gridCol w:w="1029"/>
        <w:gridCol w:w="1029"/>
      </w:tblGrid>
      <w:tr w:rsidR="00B34EE7" w:rsidTr="008124DA">
        <w:trPr>
          <w:cantSplit/>
          <w:jc w:val="center"/>
        </w:trPr>
        <w:tc>
          <w:tcPr>
            <w:tcW w:w="818" w:type="dxa"/>
            <w:shd w:val="pct5" w:color="auto" w:fill="FFFFFF"/>
          </w:tcPr>
          <w:p w:rsidR="00B34EE7" w:rsidRDefault="00B34EE7" w:rsidP="008124DA">
            <w:pPr>
              <w:pStyle w:val="a8"/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029" w:type="dxa"/>
            <w:shd w:val="pct5" w:color="auto" w:fill="FFFFFF"/>
          </w:tcPr>
          <w:p w:rsidR="00B34EE7" w:rsidRDefault="00B34EE7" w:rsidP="008124DA">
            <w:pPr>
              <w:pStyle w:val="a8"/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auto"/>
                <w:sz w:val="21"/>
                <w:szCs w:val="21"/>
              </w:rPr>
              <w:t>版本号</w:t>
            </w:r>
          </w:p>
        </w:tc>
        <w:tc>
          <w:tcPr>
            <w:tcW w:w="1434" w:type="dxa"/>
            <w:shd w:val="pct5" w:color="auto" w:fill="FFFFFF"/>
          </w:tcPr>
          <w:p w:rsidR="00B34EE7" w:rsidRDefault="00B34EE7" w:rsidP="008124DA">
            <w:pPr>
              <w:pStyle w:val="a8"/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auto"/>
                <w:sz w:val="21"/>
                <w:szCs w:val="21"/>
              </w:rPr>
              <w:t>修订日期</w:t>
            </w:r>
          </w:p>
        </w:tc>
        <w:tc>
          <w:tcPr>
            <w:tcW w:w="2217" w:type="dxa"/>
            <w:shd w:val="pct5" w:color="auto" w:fill="FFFFFF"/>
          </w:tcPr>
          <w:p w:rsidR="00B34EE7" w:rsidRDefault="00B34EE7" w:rsidP="008124DA">
            <w:pPr>
              <w:pStyle w:val="a8"/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auto"/>
                <w:sz w:val="21"/>
                <w:szCs w:val="21"/>
              </w:rPr>
              <w:t>修订概述</w:t>
            </w:r>
          </w:p>
        </w:tc>
        <w:tc>
          <w:tcPr>
            <w:tcW w:w="1080" w:type="dxa"/>
            <w:shd w:val="pct5" w:color="auto" w:fill="FFFFFF"/>
          </w:tcPr>
          <w:p w:rsidR="00B34EE7" w:rsidRDefault="00B34EE7" w:rsidP="008124DA">
            <w:pPr>
              <w:pStyle w:val="a8"/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auto"/>
                <w:sz w:val="21"/>
                <w:szCs w:val="21"/>
              </w:rPr>
              <w:t>修订人</w:t>
            </w:r>
          </w:p>
        </w:tc>
        <w:tc>
          <w:tcPr>
            <w:tcW w:w="1029" w:type="dxa"/>
            <w:shd w:val="pct5" w:color="auto" w:fill="FFFFFF"/>
          </w:tcPr>
          <w:p w:rsidR="00B34EE7" w:rsidRDefault="00B34EE7" w:rsidP="008124DA">
            <w:pPr>
              <w:pStyle w:val="a8"/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auto"/>
                <w:sz w:val="21"/>
                <w:szCs w:val="21"/>
              </w:rPr>
              <w:t>审核人</w:t>
            </w:r>
          </w:p>
        </w:tc>
        <w:tc>
          <w:tcPr>
            <w:tcW w:w="1029" w:type="dxa"/>
            <w:shd w:val="pct5" w:color="auto" w:fill="FFFFFF"/>
          </w:tcPr>
          <w:p w:rsidR="00B34EE7" w:rsidRDefault="00B34EE7" w:rsidP="008124DA">
            <w:pPr>
              <w:pStyle w:val="a8"/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auto"/>
                <w:sz w:val="21"/>
                <w:szCs w:val="21"/>
              </w:rPr>
              <w:t>批准人</w:t>
            </w:r>
          </w:p>
        </w:tc>
      </w:tr>
      <w:tr w:rsidR="00B34EE7" w:rsidTr="008124DA">
        <w:trPr>
          <w:cantSplit/>
          <w:trHeight w:val="573"/>
          <w:jc w:val="center"/>
        </w:trPr>
        <w:tc>
          <w:tcPr>
            <w:tcW w:w="818" w:type="dxa"/>
          </w:tcPr>
          <w:p w:rsidR="00B34EE7" w:rsidRDefault="00B34EE7" w:rsidP="00B34EE7">
            <w:pPr>
              <w:pStyle w:val="a8"/>
              <w:numPr>
                <w:ilvl w:val="0"/>
                <w:numId w:val="6"/>
              </w:numPr>
              <w:spacing w:line="360" w:lineRule="auto"/>
              <w:ind w:hangingChars="200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29" w:type="dxa"/>
          </w:tcPr>
          <w:p w:rsidR="00B34EE7" w:rsidRDefault="00B34EE7" w:rsidP="008124DA">
            <w:pPr>
              <w:pStyle w:val="a8"/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4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217" w:type="dxa"/>
          </w:tcPr>
          <w:p w:rsidR="00B34EE7" w:rsidRDefault="00B34EE7" w:rsidP="008124DA">
            <w:pPr>
              <w:pStyle w:val="a8"/>
              <w:spacing w:line="24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0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29" w:type="dxa"/>
          </w:tcPr>
          <w:p w:rsidR="00B34EE7" w:rsidRDefault="00B34EE7" w:rsidP="008124DA">
            <w:pPr>
              <w:pStyle w:val="a8"/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29" w:type="dxa"/>
          </w:tcPr>
          <w:p w:rsidR="00B34EE7" w:rsidRDefault="00B34EE7" w:rsidP="008124DA">
            <w:pPr>
              <w:pStyle w:val="a8"/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 w:rsidR="00B34EE7" w:rsidTr="008124DA">
        <w:trPr>
          <w:cantSplit/>
          <w:jc w:val="center"/>
        </w:trPr>
        <w:tc>
          <w:tcPr>
            <w:tcW w:w="818" w:type="dxa"/>
          </w:tcPr>
          <w:p w:rsidR="00B34EE7" w:rsidRDefault="00B34EE7" w:rsidP="00B34EE7">
            <w:pPr>
              <w:pStyle w:val="a8"/>
              <w:numPr>
                <w:ilvl w:val="0"/>
                <w:numId w:val="6"/>
              </w:numPr>
              <w:spacing w:line="360" w:lineRule="auto"/>
              <w:ind w:hangingChars="200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29" w:type="dxa"/>
          </w:tcPr>
          <w:p w:rsidR="00B34EE7" w:rsidRDefault="00B34EE7" w:rsidP="008124DA">
            <w:pPr>
              <w:pStyle w:val="a8"/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4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217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0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29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29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 w:rsidR="00B34EE7" w:rsidTr="008124DA">
        <w:trPr>
          <w:cantSplit/>
          <w:jc w:val="center"/>
        </w:trPr>
        <w:tc>
          <w:tcPr>
            <w:tcW w:w="818" w:type="dxa"/>
          </w:tcPr>
          <w:p w:rsidR="00B34EE7" w:rsidRDefault="00B34EE7" w:rsidP="00B34EE7">
            <w:pPr>
              <w:pStyle w:val="a8"/>
              <w:numPr>
                <w:ilvl w:val="0"/>
                <w:numId w:val="6"/>
              </w:numPr>
              <w:spacing w:line="360" w:lineRule="auto"/>
              <w:ind w:hangingChars="200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29" w:type="dxa"/>
          </w:tcPr>
          <w:p w:rsidR="00B34EE7" w:rsidRDefault="00B34EE7" w:rsidP="008124DA">
            <w:pPr>
              <w:pStyle w:val="a8"/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4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217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0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29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29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 w:rsidR="00B34EE7" w:rsidTr="008124DA">
        <w:trPr>
          <w:cantSplit/>
          <w:jc w:val="center"/>
        </w:trPr>
        <w:tc>
          <w:tcPr>
            <w:tcW w:w="818" w:type="dxa"/>
          </w:tcPr>
          <w:p w:rsidR="00B34EE7" w:rsidRDefault="00B34EE7" w:rsidP="00B34EE7">
            <w:pPr>
              <w:pStyle w:val="a8"/>
              <w:numPr>
                <w:ilvl w:val="0"/>
                <w:numId w:val="6"/>
              </w:numPr>
              <w:spacing w:line="360" w:lineRule="auto"/>
              <w:ind w:hangingChars="200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29" w:type="dxa"/>
          </w:tcPr>
          <w:p w:rsidR="00B34EE7" w:rsidRDefault="00B34EE7" w:rsidP="008124DA">
            <w:pPr>
              <w:pStyle w:val="a8"/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4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217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0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29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29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 w:rsidR="00B34EE7" w:rsidTr="008124DA">
        <w:trPr>
          <w:cantSplit/>
          <w:jc w:val="center"/>
        </w:trPr>
        <w:tc>
          <w:tcPr>
            <w:tcW w:w="818" w:type="dxa"/>
          </w:tcPr>
          <w:p w:rsidR="00B34EE7" w:rsidRDefault="00B34EE7" w:rsidP="00B34EE7">
            <w:pPr>
              <w:pStyle w:val="a8"/>
              <w:numPr>
                <w:ilvl w:val="0"/>
                <w:numId w:val="6"/>
              </w:numPr>
              <w:spacing w:line="360" w:lineRule="auto"/>
              <w:ind w:hangingChars="200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29" w:type="dxa"/>
          </w:tcPr>
          <w:p w:rsidR="00B34EE7" w:rsidRDefault="00B34EE7" w:rsidP="008124DA">
            <w:pPr>
              <w:pStyle w:val="a8"/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4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217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0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29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29" w:type="dxa"/>
          </w:tcPr>
          <w:p w:rsidR="00B34EE7" w:rsidRDefault="00B34EE7" w:rsidP="008124DA">
            <w:pPr>
              <w:pStyle w:val="a8"/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</w:tbl>
    <w:p w:rsidR="00B34EE7" w:rsidRDefault="00B34EE7" w:rsidP="00B34EE7">
      <w:pPr>
        <w:spacing w:line="360" w:lineRule="auto"/>
        <w:jc w:val="center"/>
        <w:rPr>
          <w:rFonts w:ascii="宋体" w:hAnsi="宋体"/>
          <w:b/>
          <w:sz w:val="24"/>
        </w:rPr>
      </w:pPr>
    </w:p>
    <w:p w:rsidR="00B34EE7" w:rsidRPr="00B34EE7" w:rsidRDefault="00B34EE7" w:rsidP="00B34EE7"/>
    <w:p w:rsidR="00B34EE7" w:rsidRDefault="00B34EE7">
      <w:pPr>
        <w:pStyle w:val="10"/>
        <w:tabs>
          <w:tab w:val="right" w:leader="dot" w:pos="8306"/>
        </w:tabs>
        <w:jc w:val="center"/>
      </w:pPr>
    </w:p>
    <w:p w:rsidR="00B34EE7" w:rsidRDefault="00B34EE7">
      <w:pPr>
        <w:pStyle w:val="10"/>
        <w:tabs>
          <w:tab w:val="right" w:leader="dot" w:pos="8306"/>
        </w:tabs>
        <w:jc w:val="center"/>
      </w:pPr>
    </w:p>
    <w:p w:rsidR="00B34EE7" w:rsidRDefault="00B34EE7">
      <w:pPr>
        <w:pStyle w:val="10"/>
        <w:tabs>
          <w:tab w:val="right" w:leader="dot" w:pos="8306"/>
        </w:tabs>
        <w:jc w:val="center"/>
      </w:pPr>
    </w:p>
    <w:p w:rsidR="00B34EE7" w:rsidRDefault="00B34EE7">
      <w:pPr>
        <w:pStyle w:val="10"/>
        <w:tabs>
          <w:tab w:val="right" w:leader="dot" w:pos="8306"/>
        </w:tabs>
        <w:jc w:val="center"/>
      </w:pPr>
    </w:p>
    <w:p w:rsidR="00B34EE7" w:rsidRDefault="00B34EE7">
      <w:pPr>
        <w:pStyle w:val="10"/>
        <w:tabs>
          <w:tab w:val="right" w:leader="dot" w:pos="8306"/>
        </w:tabs>
        <w:jc w:val="center"/>
      </w:pPr>
    </w:p>
    <w:p w:rsidR="00484BD1" w:rsidRDefault="00484BD1">
      <w:pPr>
        <w:pStyle w:val="10"/>
        <w:tabs>
          <w:tab w:val="right" w:leader="dot" w:pos="8306"/>
        </w:tabs>
        <w:jc w:val="center"/>
      </w:pPr>
    </w:p>
    <w:p w:rsidR="00041658" w:rsidRDefault="00453593">
      <w:pPr>
        <w:pStyle w:val="10"/>
        <w:tabs>
          <w:tab w:val="right" w:leader="dot" w:pos="8306"/>
        </w:tabs>
        <w:jc w:val="center"/>
      </w:pPr>
      <w:r>
        <w:rPr>
          <w:rFonts w:hint="eastAsia"/>
        </w:rPr>
        <w:t>目录</w:t>
      </w:r>
    </w:p>
    <w:p w:rsidR="00EA3910" w:rsidRDefault="00453593">
      <w:pPr>
        <w:pStyle w:val="10"/>
        <w:tabs>
          <w:tab w:val="left" w:pos="42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TOC \o "1-3" \t "" \h  \z  \u </w:instrText>
      </w:r>
      <w:r>
        <w:rPr>
          <w:rFonts w:hint="eastAsia"/>
        </w:rPr>
        <w:fldChar w:fldCharType="separate"/>
      </w:r>
      <w:hyperlink w:anchor="_Toc356981490" w:history="1">
        <w:r w:rsidR="00EA3910" w:rsidRPr="00B279F7">
          <w:rPr>
            <w:rStyle w:val="a5"/>
            <w:noProof/>
          </w:rPr>
          <w:t>1.</w:t>
        </w:r>
        <w:r w:rsidR="00EA391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A3910" w:rsidRPr="00B279F7">
          <w:rPr>
            <w:rStyle w:val="a5"/>
            <w:rFonts w:hint="eastAsia"/>
            <w:noProof/>
          </w:rPr>
          <w:t>简介</w:t>
        </w:r>
        <w:r w:rsidR="00EA3910">
          <w:rPr>
            <w:noProof/>
            <w:webHidden/>
          </w:rPr>
          <w:tab/>
        </w:r>
        <w:r w:rsidR="00EA3910">
          <w:rPr>
            <w:noProof/>
            <w:webHidden/>
          </w:rPr>
          <w:fldChar w:fldCharType="begin"/>
        </w:r>
        <w:r w:rsidR="00EA3910">
          <w:rPr>
            <w:noProof/>
            <w:webHidden/>
          </w:rPr>
          <w:instrText xml:space="preserve"> PAGEREF _Toc356981490 \h </w:instrText>
        </w:r>
        <w:r w:rsidR="00EA3910">
          <w:rPr>
            <w:noProof/>
            <w:webHidden/>
          </w:rPr>
        </w:r>
        <w:r w:rsidR="00EA3910">
          <w:rPr>
            <w:noProof/>
            <w:webHidden/>
          </w:rPr>
          <w:fldChar w:fldCharType="separate"/>
        </w:r>
        <w:r w:rsidR="00EA3910">
          <w:rPr>
            <w:noProof/>
            <w:webHidden/>
          </w:rPr>
          <w:t>3</w:t>
        </w:r>
        <w:r w:rsidR="00EA3910">
          <w:rPr>
            <w:noProof/>
            <w:webHidden/>
          </w:rPr>
          <w:fldChar w:fldCharType="end"/>
        </w:r>
      </w:hyperlink>
    </w:p>
    <w:p w:rsidR="00EA3910" w:rsidRDefault="00EA3910">
      <w:pPr>
        <w:pStyle w:val="20"/>
        <w:tabs>
          <w:tab w:val="left" w:pos="105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6981491" w:history="1">
        <w:r w:rsidRPr="00B279F7">
          <w:rPr>
            <w:rStyle w:val="a5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B279F7">
          <w:rPr>
            <w:rStyle w:val="a5"/>
            <w:rFonts w:hint="eastAsia"/>
            <w:noProof/>
          </w:rPr>
          <w:t>部署简介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_Toc356981491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A3910" w:rsidRDefault="00EA3910">
      <w:pPr>
        <w:pStyle w:val="20"/>
        <w:tabs>
          <w:tab w:val="left" w:pos="105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6981492" w:history="1">
        <w:r w:rsidRPr="00B279F7">
          <w:rPr>
            <w:rStyle w:val="a5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B279F7">
          <w:rPr>
            <w:rStyle w:val="a5"/>
            <w:rFonts w:hint="eastAsia"/>
            <w:noProof/>
          </w:rPr>
          <w:t>部署要求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_Toc356981492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A3910" w:rsidRDefault="00EA3910">
      <w:pPr>
        <w:pStyle w:val="30"/>
        <w:tabs>
          <w:tab w:val="left" w:pos="168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6981493" w:history="1">
        <w:r w:rsidRPr="00B279F7">
          <w:rPr>
            <w:rStyle w:val="a5"/>
            <w:noProof/>
          </w:rPr>
          <w:t>1.2.1.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B279F7">
          <w:rPr>
            <w:rStyle w:val="a5"/>
            <w:rFonts w:hint="eastAsia"/>
            <w:noProof/>
          </w:rPr>
          <w:t>硬件要求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_Toc356981493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A3910" w:rsidRDefault="00EA3910">
      <w:pPr>
        <w:pStyle w:val="30"/>
        <w:tabs>
          <w:tab w:val="left" w:pos="168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6981494" w:history="1">
        <w:r w:rsidRPr="00B279F7">
          <w:rPr>
            <w:rStyle w:val="a5"/>
            <w:noProof/>
          </w:rPr>
          <w:t>1.2.2.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B279F7">
          <w:rPr>
            <w:rStyle w:val="a5"/>
            <w:rFonts w:hint="eastAsia"/>
            <w:noProof/>
          </w:rPr>
          <w:t>软件要求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_Toc356981494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A3910" w:rsidRDefault="00EA3910">
      <w:pPr>
        <w:pStyle w:val="10"/>
        <w:tabs>
          <w:tab w:val="left" w:pos="42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6981495" w:history="1">
        <w:r w:rsidRPr="00B279F7">
          <w:rPr>
            <w:rStyle w:val="a5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B279F7">
          <w:rPr>
            <w:rStyle w:val="a5"/>
            <w:rFonts w:hint="eastAsia"/>
            <w:noProof/>
          </w:rPr>
          <w:t>源码获取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_Toc356981495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A3910" w:rsidRDefault="00EA3910">
      <w:pPr>
        <w:pStyle w:val="10"/>
        <w:tabs>
          <w:tab w:val="left" w:pos="42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6981496" w:history="1">
        <w:r w:rsidRPr="00B279F7">
          <w:rPr>
            <w:rStyle w:val="a5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B279F7">
          <w:rPr>
            <w:rStyle w:val="a5"/>
            <w:rFonts w:hint="eastAsia"/>
            <w:noProof/>
          </w:rPr>
          <w:t>导入工程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_Toc356981496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A3910" w:rsidRDefault="00EA3910">
      <w:pPr>
        <w:pStyle w:val="10"/>
        <w:tabs>
          <w:tab w:val="left" w:pos="42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6981497" w:history="1">
        <w:r w:rsidRPr="00B279F7">
          <w:rPr>
            <w:rStyle w:val="a5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B279F7">
          <w:rPr>
            <w:rStyle w:val="a5"/>
            <w:rFonts w:hint="eastAsia"/>
            <w:noProof/>
          </w:rPr>
          <w:t>源码打包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_Toc356981497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A3910" w:rsidRDefault="00EA3910">
      <w:pPr>
        <w:pStyle w:val="10"/>
        <w:tabs>
          <w:tab w:val="left" w:pos="42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6981498" w:history="1">
        <w:r w:rsidRPr="00B279F7">
          <w:rPr>
            <w:rStyle w:val="a5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B279F7">
          <w:rPr>
            <w:rStyle w:val="a5"/>
            <w:rFonts w:hint="eastAsia"/>
            <w:noProof/>
          </w:rPr>
          <w:t>安装部署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_Toc356981498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A3910" w:rsidRDefault="00EA3910">
      <w:pPr>
        <w:pStyle w:val="20"/>
        <w:tabs>
          <w:tab w:val="left" w:pos="105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6981499" w:history="1">
        <w:r w:rsidRPr="00B279F7">
          <w:rPr>
            <w:rStyle w:val="a5"/>
            <w:noProof/>
          </w:rPr>
          <w:t>5.1.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B279F7">
          <w:rPr>
            <w:rStyle w:val="a5"/>
            <w:noProof/>
          </w:rPr>
          <w:t>Services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_Toc356981499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A3910" w:rsidRDefault="00EA3910">
      <w:pPr>
        <w:pStyle w:val="20"/>
        <w:tabs>
          <w:tab w:val="left" w:pos="105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6981500" w:history="1">
        <w:r w:rsidRPr="00B279F7">
          <w:rPr>
            <w:rStyle w:val="a5"/>
            <w:noProof/>
          </w:rPr>
          <w:t>5.2.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B279F7">
          <w:rPr>
            <w:rStyle w:val="a5"/>
            <w:noProof/>
          </w:rPr>
          <w:t>Hydra-client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_Toc356981500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A3910" w:rsidRDefault="00EA3910">
      <w:pPr>
        <w:pStyle w:val="20"/>
        <w:tabs>
          <w:tab w:val="left" w:pos="105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6981501" w:history="1">
        <w:r w:rsidRPr="00B279F7">
          <w:rPr>
            <w:rStyle w:val="a5"/>
            <w:noProof/>
          </w:rPr>
          <w:t>5.3.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B279F7">
          <w:rPr>
            <w:rStyle w:val="a5"/>
            <w:noProof/>
          </w:rPr>
          <w:t>Hydra-manager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_Toc356981501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A3910" w:rsidRDefault="00EA3910">
      <w:pPr>
        <w:pStyle w:val="20"/>
        <w:tabs>
          <w:tab w:val="left" w:pos="105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6981502" w:history="1">
        <w:r w:rsidRPr="00B279F7">
          <w:rPr>
            <w:rStyle w:val="a5"/>
            <w:noProof/>
          </w:rPr>
          <w:t>5.4.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B279F7">
          <w:rPr>
            <w:rStyle w:val="a5"/>
            <w:noProof/>
          </w:rPr>
          <w:t>Hydra-collector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_Toc356981502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A3910" w:rsidRDefault="00EA3910">
      <w:pPr>
        <w:pStyle w:val="20"/>
        <w:tabs>
          <w:tab w:val="left" w:pos="105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6981503" w:history="1">
        <w:r w:rsidRPr="00B279F7">
          <w:rPr>
            <w:rStyle w:val="a5"/>
            <w:noProof/>
          </w:rPr>
          <w:t>5.5.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B279F7">
          <w:rPr>
            <w:rStyle w:val="a5"/>
            <w:noProof/>
          </w:rPr>
          <w:t>Hydra-web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_Toc356981503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A3910" w:rsidRDefault="00EA3910">
      <w:pPr>
        <w:pStyle w:val="20"/>
        <w:tabs>
          <w:tab w:val="left" w:pos="105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6981504" w:history="1">
        <w:r w:rsidRPr="00B279F7">
          <w:rPr>
            <w:rStyle w:val="a5"/>
            <w:noProof/>
          </w:rPr>
          <w:t>5.6.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B279F7">
          <w:rPr>
            <w:rStyle w:val="a5"/>
            <w:rFonts w:hint="eastAsia"/>
            <w:noProof/>
          </w:rPr>
          <w:t>数据库表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_Toc356981504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A3910" w:rsidRDefault="00EA3910">
      <w:pPr>
        <w:pStyle w:val="10"/>
        <w:tabs>
          <w:tab w:val="left" w:pos="42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6981505" w:history="1">
        <w:r w:rsidRPr="00B279F7">
          <w:rPr>
            <w:rStyle w:val="a5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B279F7">
          <w:rPr>
            <w:rStyle w:val="a5"/>
            <w:rFonts w:hint="eastAsia"/>
            <w:noProof/>
          </w:rPr>
          <w:t>最佳实践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_Toc356981505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41658" w:rsidRDefault="00453593">
      <w:pPr>
        <w:sectPr w:rsidR="00041658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hint="eastAsia"/>
        </w:rPr>
        <w:fldChar w:fldCharType="end"/>
      </w:r>
    </w:p>
    <w:p w:rsidR="00041658" w:rsidRDefault="00041658"/>
    <w:p w:rsidR="00041658" w:rsidRDefault="00453593">
      <w:pPr>
        <w:pStyle w:val="1"/>
      </w:pPr>
      <w:bookmarkStart w:id="0" w:name="_Toc356981490"/>
      <w:r>
        <w:rPr>
          <w:rFonts w:hint="eastAsia"/>
        </w:rPr>
        <w:t>简介</w:t>
      </w:r>
      <w:bookmarkEnd w:id="0"/>
    </w:p>
    <w:p w:rsidR="00041658" w:rsidRDefault="00453593" w:rsidP="00EC6321">
      <w:pPr>
        <w:ind w:firstLine="420"/>
        <w:rPr>
          <w:rFonts w:hint="eastAsia"/>
        </w:rPr>
      </w:pPr>
      <w:r>
        <w:rPr>
          <w:rFonts w:hint="eastAsia"/>
        </w:rPr>
        <w:t>Hydra</w:t>
      </w:r>
      <w:r w:rsidR="00FE272C">
        <w:rPr>
          <w:rFonts w:hint="eastAsia"/>
        </w:rPr>
        <w:t>分为“内部使用版”和“外部开放版”。</w:t>
      </w:r>
      <w:r>
        <w:rPr>
          <w:rFonts w:hint="eastAsia"/>
        </w:rPr>
        <w:t>不同的版本，架构和部署上存在细微差异，本文档只介绍“外部版”的安装步骤，仅供参考。</w:t>
      </w:r>
    </w:p>
    <w:p w:rsidR="00EC6321" w:rsidRDefault="00EC6321" w:rsidP="00EC6321">
      <w:pPr>
        <w:ind w:firstLine="420"/>
      </w:pPr>
      <w:r>
        <w:rPr>
          <w:rFonts w:hint="eastAsia"/>
        </w:rPr>
        <w:t>在安装部署的过程中难免会遇到各种问题，请在了解</w:t>
      </w:r>
      <w:r>
        <w:rPr>
          <w:rFonts w:hint="eastAsia"/>
        </w:rPr>
        <w:t>maven</w:t>
      </w:r>
      <w:r>
        <w:rPr>
          <w:rFonts w:hint="eastAsia"/>
        </w:rPr>
        <w:t>和</w:t>
      </w:r>
      <w:proofErr w:type="spellStart"/>
      <w:r>
        <w:rPr>
          <w:rFonts w:hint="eastAsia"/>
        </w:rPr>
        <w:t>git</w:t>
      </w:r>
      <w:proofErr w:type="spellEnd"/>
      <w:r>
        <w:rPr>
          <w:rFonts w:hint="eastAsia"/>
        </w:rPr>
        <w:t>等基准上来顺利安装和部署</w:t>
      </w:r>
      <w:r>
        <w:rPr>
          <w:rFonts w:hint="eastAsia"/>
        </w:rPr>
        <w:t>Hydra</w:t>
      </w:r>
      <w:r>
        <w:rPr>
          <w:rFonts w:hint="eastAsia"/>
        </w:rPr>
        <w:t>系统。</w:t>
      </w:r>
    </w:p>
    <w:p w:rsidR="00EC6321" w:rsidRPr="00EC6321" w:rsidRDefault="00EC6321" w:rsidP="00EC6321">
      <w:pPr>
        <w:ind w:firstLine="420"/>
      </w:pPr>
    </w:p>
    <w:p w:rsidR="00041658" w:rsidRDefault="00041658"/>
    <w:p w:rsidR="00041658" w:rsidRDefault="00453593">
      <w:pPr>
        <w:pStyle w:val="2"/>
      </w:pPr>
      <w:bookmarkStart w:id="1" w:name="_Toc356981491"/>
      <w:r>
        <w:rPr>
          <w:rFonts w:hint="eastAsia"/>
        </w:rPr>
        <w:t>部署简介</w:t>
      </w:r>
      <w:bookmarkEnd w:id="1"/>
    </w:p>
    <w:p w:rsidR="00041658" w:rsidRDefault="00453593">
      <w:r>
        <w:rPr>
          <w:rFonts w:hint="eastAsia"/>
        </w:rPr>
        <w:t>角色说明：</w:t>
      </w:r>
    </w:p>
    <w:p w:rsidR="00041658" w:rsidRDefault="00453593">
      <w:pPr>
        <w:numPr>
          <w:ilvl w:val="0"/>
          <w:numId w:val="2"/>
        </w:numPr>
        <w:tabs>
          <w:tab w:val="left" w:pos="420"/>
        </w:tabs>
      </w:pPr>
      <w:r>
        <w:rPr>
          <w:rFonts w:hint="eastAsia"/>
        </w:rPr>
        <w:t>Services</w:t>
      </w:r>
    </w:p>
    <w:p w:rsidR="00041658" w:rsidRDefault="00453593">
      <w:pPr>
        <w:ind w:firstLine="420"/>
      </w:pPr>
      <w:r>
        <w:rPr>
          <w:rFonts w:hint="eastAsia"/>
        </w:rPr>
        <w:t>业务系统，一整套的分布式服务集群系统，现阶段为</w:t>
      </w:r>
      <w:proofErr w:type="spellStart"/>
      <w:r>
        <w:rPr>
          <w:rFonts w:hint="eastAsia"/>
        </w:rPr>
        <w:t>Dubbo</w:t>
      </w:r>
      <w:proofErr w:type="spellEnd"/>
      <w:r>
        <w:rPr>
          <w:rFonts w:hint="eastAsia"/>
        </w:rPr>
        <w:t>框架下的服务集群系统，</w:t>
      </w:r>
    </w:p>
    <w:p w:rsidR="00041658" w:rsidRDefault="00453593">
      <w:pPr>
        <w:ind w:firstLine="420"/>
      </w:pPr>
      <w:r>
        <w:rPr>
          <w:rFonts w:hint="eastAsia"/>
        </w:rPr>
        <w:t>本系统提供了两个</w:t>
      </w:r>
      <w:proofErr w:type="spellStart"/>
      <w:r>
        <w:rPr>
          <w:rFonts w:hint="eastAsia"/>
        </w:rPr>
        <w:t>exmple</w:t>
      </w:r>
      <w:proofErr w:type="spellEnd"/>
      <w:r>
        <w:rPr>
          <w:rFonts w:hint="eastAsia"/>
        </w:rPr>
        <w:t>场景，可以在源码中</w:t>
      </w:r>
      <w:r>
        <w:rPr>
          <w:rFonts w:hint="eastAsia"/>
        </w:rPr>
        <w:t>hydra-</w:t>
      </w:r>
      <w:proofErr w:type="spellStart"/>
      <w:r>
        <w:rPr>
          <w:rFonts w:hint="eastAsia"/>
        </w:rPr>
        <w:t>exmple</w:t>
      </w:r>
      <w:proofErr w:type="spellEnd"/>
      <w:r>
        <w:rPr>
          <w:rFonts w:hint="eastAsia"/>
        </w:rPr>
        <w:t>获得</w:t>
      </w:r>
    </w:p>
    <w:p w:rsidR="00041658" w:rsidRDefault="00453593">
      <w:pPr>
        <w:numPr>
          <w:ilvl w:val="0"/>
          <w:numId w:val="2"/>
        </w:numPr>
        <w:tabs>
          <w:tab w:val="left" w:pos="420"/>
        </w:tabs>
      </w:pPr>
      <w:r>
        <w:rPr>
          <w:rFonts w:hint="eastAsia"/>
        </w:rPr>
        <w:t>Hydra-client</w:t>
      </w:r>
    </w:p>
    <w:p w:rsidR="00041658" w:rsidRDefault="00453593">
      <w:pPr>
        <w:ind w:firstLine="420"/>
      </w:pPr>
      <w:r>
        <w:rPr>
          <w:rFonts w:hint="eastAsia"/>
        </w:rPr>
        <w:t>打包的为</w:t>
      </w:r>
      <w:r>
        <w:rPr>
          <w:rFonts w:hint="eastAsia"/>
        </w:rPr>
        <w:t>Jar</w:t>
      </w:r>
      <w:r>
        <w:rPr>
          <w:rFonts w:hint="eastAsia"/>
        </w:rPr>
        <w:t>包，和具体的某个应用部署在一起，共享应用</w:t>
      </w:r>
      <w:r>
        <w:rPr>
          <w:rFonts w:hint="eastAsia"/>
        </w:rPr>
        <w:t>JVM</w:t>
      </w:r>
      <w:r>
        <w:rPr>
          <w:rFonts w:hint="eastAsia"/>
        </w:rPr>
        <w:t>，为</w:t>
      </w:r>
      <w:r>
        <w:rPr>
          <w:rFonts w:hint="eastAsia"/>
        </w:rPr>
        <w:t>Hydra</w:t>
      </w:r>
      <w:r>
        <w:rPr>
          <w:rFonts w:hint="eastAsia"/>
        </w:rPr>
        <w:t>的接入层</w:t>
      </w:r>
    </w:p>
    <w:p w:rsidR="00041658" w:rsidRDefault="00453593">
      <w:pPr>
        <w:numPr>
          <w:ilvl w:val="0"/>
          <w:numId w:val="2"/>
        </w:numPr>
        <w:tabs>
          <w:tab w:val="left" w:pos="420"/>
        </w:tabs>
      </w:pPr>
      <w:r>
        <w:rPr>
          <w:rFonts w:hint="eastAsia"/>
        </w:rPr>
        <w:t>Hydra-manager</w:t>
      </w:r>
    </w:p>
    <w:p w:rsidR="00041658" w:rsidRDefault="00453593">
      <w:pPr>
        <w:ind w:firstLine="420"/>
      </w:pPr>
      <w:r>
        <w:rPr>
          <w:rFonts w:hint="eastAsia"/>
        </w:rPr>
        <w:t>打包为</w:t>
      </w:r>
      <w:r>
        <w:rPr>
          <w:rFonts w:hint="eastAsia"/>
        </w:rPr>
        <w:t>tar.gz/zip</w:t>
      </w:r>
      <w:r>
        <w:rPr>
          <w:rFonts w:hint="eastAsia"/>
        </w:rPr>
        <w:t>包格式，负责所有业务跟踪点的协调和管理</w:t>
      </w:r>
    </w:p>
    <w:p w:rsidR="00041658" w:rsidRDefault="00453593">
      <w:pPr>
        <w:numPr>
          <w:ilvl w:val="0"/>
          <w:numId w:val="2"/>
        </w:numPr>
        <w:tabs>
          <w:tab w:val="left" w:pos="420"/>
        </w:tabs>
      </w:pPr>
      <w:r>
        <w:rPr>
          <w:rFonts w:hint="eastAsia"/>
        </w:rPr>
        <w:t>Hydra-collector</w:t>
      </w:r>
    </w:p>
    <w:p w:rsidR="00041658" w:rsidRDefault="00453593">
      <w:pPr>
        <w:ind w:firstLine="420"/>
      </w:pPr>
      <w:r>
        <w:rPr>
          <w:rFonts w:hint="eastAsia"/>
        </w:rPr>
        <w:t>打包为</w:t>
      </w:r>
      <w:r>
        <w:rPr>
          <w:rFonts w:hint="eastAsia"/>
        </w:rPr>
        <w:t>tar.gz/zip</w:t>
      </w:r>
      <w:r>
        <w:rPr>
          <w:rFonts w:hint="eastAsia"/>
        </w:rPr>
        <w:t>包格式，负责跟踪数据的搜集，并落地到数据库中</w:t>
      </w:r>
    </w:p>
    <w:p w:rsidR="00041658" w:rsidRDefault="00453593">
      <w:pPr>
        <w:numPr>
          <w:ilvl w:val="0"/>
          <w:numId w:val="2"/>
        </w:numPr>
        <w:tabs>
          <w:tab w:val="left" w:pos="420"/>
        </w:tabs>
      </w:pPr>
      <w:r>
        <w:rPr>
          <w:rFonts w:hint="eastAsia"/>
        </w:rPr>
        <w:t>Hydra-web</w:t>
      </w:r>
    </w:p>
    <w:p w:rsidR="00041658" w:rsidRDefault="00453593">
      <w:pPr>
        <w:ind w:firstLine="420"/>
      </w:pPr>
      <w:r>
        <w:rPr>
          <w:rFonts w:hint="eastAsia"/>
        </w:rPr>
        <w:t>打包为</w:t>
      </w:r>
      <w:r>
        <w:rPr>
          <w:rFonts w:hint="eastAsia"/>
        </w:rPr>
        <w:t>war</w:t>
      </w:r>
      <w:r>
        <w:rPr>
          <w:rFonts w:hint="eastAsia"/>
        </w:rPr>
        <w:t>包格式，负责从数据库中读取数据和前端展现</w:t>
      </w:r>
    </w:p>
    <w:p w:rsidR="00BF43D7" w:rsidRDefault="00BF43D7" w:rsidP="00BF43D7">
      <w:pPr>
        <w:pStyle w:val="a7"/>
        <w:numPr>
          <w:ilvl w:val="0"/>
          <w:numId w:val="5"/>
        </w:numPr>
        <w:ind w:firstLineChars="0"/>
      </w:pPr>
      <w:proofErr w:type="spellStart"/>
      <w:r>
        <w:rPr>
          <w:rFonts w:hint="eastAsia"/>
        </w:rPr>
        <w:t>Mysql</w:t>
      </w:r>
      <w:proofErr w:type="spellEnd"/>
      <w:r>
        <w:rPr>
          <w:rFonts w:hint="eastAsia"/>
        </w:rPr>
        <w:t>-DB</w:t>
      </w:r>
    </w:p>
    <w:p w:rsidR="00BF43D7" w:rsidRDefault="00BF43D7" w:rsidP="00BF43D7">
      <w:pPr>
        <w:pStyle w:val="a7"/>
        <w:ind w:left="420" w:firstLineChars="0" w:firstLine="0"/>
        <w:rPr>
          <w:rFonts w:hint="eastAsia"/>
        </w:rPr>
      </w:pPr>
      <w:r>
        <w:rPr>
          <w:rFonts w:hint="eastAsia"/>
        </w:rPr>
        <w:t>用于存储跟踪数据</w:t>
      </w:r>
    </w:p>
    <w:p w:rsidR="00FE272C" w:rsidRDefault="00FE272C" w:rsidP="00FE272C">
      <w:pPr>
        <w:pStyle w:val="a7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Tomcat-</w:t>
      </w:r>
      <w:proofErr w:type="spellStart"/>
      <w:r>
        <w:rPr>
          <w:rFonts w:hint="eastAsia"/>
        </w:rPr>
        <w:t>Contailer</w:t>
      </w:r>
      <w:proofErr w:type="spellEnd"/>
    </w:p>
    <w:p w:rsidR="00FE272C" w:rsidRDefault="00FE272C" w:rsidP="00FE272C">
      <w:pPr>
        <w:pStyle w:val="a7"/>
        <w:ind w:left="420" w:firstLineChars="0" w:firstLine="0"/>
        <w:rPr>
          <w:rFonts w:hint="eastAsia"/>
        </w:rPr>
      </w:pPr>
      <w:r>
        <w:rPr>
          <w:rFonts w:hint="eastAsia"/>
        </w:rPr>
        <w:t>为</w:t>
      </w:r>
      <w:r>
        <w:rPr>
          <w:rFonts w:hint="eastAsia"/>
        </w:rPr>
        <w:t>Hydra-web</w:t>
      </w:r>
      <w:r>
        <w:rPr>
          <w:rFonts w:hint="eastAsia"/>
        </w:rPr>
        <w:t>提供</w:t>
      </w:r>
      <w:r>
        <w:rPr>
          <w:rFonts w:hint="eastAsia"/>
        </w:rPr>
        <w:t>servlet</w:t>
      </w:r>
      <w:r>
        <w:rPr>
          <w:rFonts w:hint="eastAsia"/>
        </w:rPr>
        <w:t>容器。</w:t>
      </w:r>
    </w:p>
    <w:p w:rsidR="00041658" w:rsidRDefault="00453593">
      <w:pPr>
        <w:pStyle w:val="2"/>
      </w:pPr>
      <w:bookmarkStart w:id="2" w:name="_Toc356981492"/>
      <w:r>
        <w:rPr>
          <w:rFonts w:hint="eastAsia"/>
        </w:rPr>
        <w:t>部署要求</w:t>
      </w:r>
      <w:bookmarkEnd w:id="2"/>
    </w:p>
    <w:p w:rsidR="00041658" w:rsidRDefault="00453593">
      <w:pPr>
        <w:pStyle w:val="3"/>
      </w:pPr>
      <w:bookmarkStart w:id="3" w:name="_Toc356981493"/>
      <w:r>
        <w:rPr>
          <w:rFonts w:hint="eastAsia"/>
        </w:rPr>
        <w:t>硬件要求</w:t>
      </w:r>
      <w:bookmarkEnd w:id="3"/>
    </w:p>
    <w:p w:rsidR="00041658" w:rsidRDefault="00453593">
      <w:r>
        <w:rPr>
          <w:rFonts w:hint="eastAsia"/>
        </w:rPr>
        <w:t>1+</w:t>
      </w:r>
      <w:proofErr w:type="gramStart"/>
      <w:r>
        <w:rPr>
          <w:rFonts w:hint="eastAsia"/>
        </w:rPr>
        <w:t>套业务</w:t>
      </w:r>
      <w:proofErr w:type="gramEnd"/>
      <w:r>
        <w:rPr>
          <w:rFonts w:hint="eastAsia"/>
        </w:rPr>
        <w:t>系统集群机</w:t>
      </w:r>
    </w:p>
    <w:p w:rsidR="00041658" w:rsidRDefault="00453593">
      <w:r>
        <w:rPr>
          <w:rFonts w:hint="eastAsia"/>
        </w:rPr>
        <w:t>1</w:t>
      </w:r>
      <w:r>
        <w:rPr>
          <w:rFonts w:hint="eastAsia"/>
        </w:rPr>
        <w:t>套</w:t>
      </w:r>
      <w:r>
        <w:rPr>
          <w:rFonts w:hint="eastAsia"/>
        </w:rPr>
        <w:t>zookeeper</w:t>
      </w:r>
      <w:r>
        <w:rPr>
          <w:rFonts w:hint="eastAsia"/>
        </w:rPr>
        <w:t>单点或集群机</w:t>
      </w:r>
    </w:p>
    <w:p w:rsidR="00041658" w:rsidRDefault="00453593">
      <w:r>
        <w:rPr>
          <w:rFonts w:hint="eastAsia"/>
        </w:rPr>
        <w:t>1</w:t>
      </w:r>
      <w:r>
        <w:rPr>
          <w:rFonts w:hint="eastAsia"/>
        </w:rPr>
        <w:t>台机器部署</w:t>
      </w:r>
      <w:r>
        <w:rPr>
          <w:rFonts w:hint="eastAsia"/>
        </w:rPr>
        <w:t>Hydra-manager</w:t>
      </w:r>
    </w:p>
    <w:p w:rsidR="00041658" w:rsidRDefault="00453593">
      <w:pPr>
        <w:rPr>
          <w:rFonts w:hint="eastAsia"/>
        </w:rPr>
      </w:pPr>
      <w:r>
        <w:rPr>
          <w:rFonts w:hint="eastAsia"/>
        </w:rPr>
        <w:t>1+</w:t>
      </w:r>
      <w:r>
        <w:rPr>
          <w:rFonts w:hint="eastAsia"/>
        </w:rPr>
        <w:t>台机器部署</w:t>
      </w:r>
      <w:r>
        <w:rPr>
          <w:rFonts w:hint="eastAsia"/>
        </w:rPr>
        <w:t>Hydra-Collector</w:t>
      </w:r>
    </w:p>
    <w:p w:rsidR="00FE272C" w:rsidRDefault="00FE272C">
      <w:r>
        <w:rPr>
          <w:rFonts w:hint="eastAsia"/>
        </w:rPr>
        <w:t>1</w:t>
      </w:r>
      <w:r>
        <w:rPr>
          <w:rFonts w:hint="eastAsia"/>
        </w:rPr>
        <w:t>台机器部署</w:t>
      </w:r>
      <w:r>
        <w:rPr>
          <w:rFonts w:hint="eastAsia"/>
        </w:rPr>
        <w:t>Hydra-web</w:t>
      </w:r>
    </w:p>
    <w:p w:rsidR="00041658" w:rsidRDefault="00453593">
      <w:r>
        <w:rPr>
          <w:rFonts w:hint="eastAsia"/>
        </w:rPr>
        <w:t>1</w:t>
      </w:r>
      <w:r>
        <w:rPr>
          <w:rFonts w:hint="eastAsia"/>
        </w:rPr>
        <w:t>台数据库服务器</w:t>
      </w:r>
    </w:p>
    <w:p w:rsidR="00041658" w:rsidRDefault="00041658"/>
    <w:p w:rsidR="00041658" w:rsidRDefault="00453593">
      <w:r>
        <w:rPr>
          <w:rFonts w:hint="eastAsia"/>
        </w:rPr>
        <w:lastRenderedPageBreak/>
        <w:t>上述机器可以根据实际情况，做部署上合理规划。</w:t>
      </w:r>
    </w:p>
    <w:p w:rsidR="00041658" w:rsidRDefault="00453593">
      <w:pPr>
        <w:pStyle w:val="3"/>
      </w:pPr>
      <w:bookmarkStart w:id="4" w:name="_Toc356981494"/>
      <w:r>
        <w:rPr>
          <w:rFonts w:hint="eastAsia"/>
        </w:rPr>
        <w:t>软件要求</w:t>
      </w:r>
      <w:bookmarkEnd w:id="4"/>
    </w:p>
    <w:p w:rsidR="00041658" w:rsidRDefault="00041658"/>
    <w:p w:rsidR="00041658" w:rsidRDefault="00453593">
      <w:pPr>
        <w:numPr>
          <w:ilvl w:val="0"/>
          <w:numId w:val="3"/>
        </w:numPr>
        <w:tabs>
          <w:tab w:val="left" w:pos="420"/>
        </w:tabs>
      </w:pPr>
      <w:proofErr w:type="spellStart"/>
      <w:r>
        <w:rPr>
          <w:rFonts w:hint="eastAsia"/>
        </w:rPr>
        <w:t>Dubbo</w:t>
      </w:r>
      <w:proofErr w:type="spellEnd"/>
    </w:p>
    <w:p w:rsidR="00041658" w:rsidRDefault="00453593">
      <w:pPr>
        <w:ind w:firstLine="420"/>
      </w:pPr>
      <w:r>
        <w:rPr>
          <w:rFonts w:hint="eastAsia"/>
        </w:rPr>
        <w:t>Hydra</w:t>
      </w:r>
      <w:r>
        <w:rPr>
          <w:rFonts w:hint="eastAsia"/>
        </w:rPr>
        <w:t>是基于</w:t>
      </w:r>
      <w:proofErr w:type="spellStart"/>
      <w:r>
        <w:rPr>
          <w:rFonts w:hint="eastAsia"/>
        </w:rPr>
        <w:t>alibaba</w:t>
      </w:r>
      <w:proofErr w:type="spellEnd"/>
      <w:r>
        <w:rPr>
          <w:rFonts w:hint="eastAsia"/>
        </w:rPr>
        <w:t>的</w:t>
      </w:r>
      <w:proofErr w:type="spellStart"/>
      <w:r>
        <w:rPr>
          <w:rFonts w:hint="eastAsia"/>
        </w:rPr>
        <w:t>dubbo</w:t>
      </w:r>
      <w:proofErr w:type="spellEnd"/>
      <w:r>
        <w:rPr>
          <w:rFonts w:hint="eastAsia"/>
        </w:rPr>
        <w:t>框架基准上做的服务跟踪系统，理论上原有的</w:t>
      </w:r>
      <w:proofErr w:type="spellStart"/>
      <w:r>
        <w:rPr>
          <w:rFonts w:hint="eastAsia"/>
        </w:rPr>
        <w:t>Dubbo</w:t>
      </w:r>
      <w:proofErr w:type="spellEnd"/>
      <w:r>
        <w:rPr>
          <w:rFonts w:hint="eastAsia"/>
        </w:rPr>
        <w:t>框架服务群中所有应用不需要额外的配置，皆可以平滑的接入</w:t>
      </w:r>
      <w:r>
        <w:rPr>
          <w:rFonts w:hint="eastAsia"/>
        </w:rPr>
        <w:t>Hydra</w:t>
      </w:r>
      <w:r>
        <w:rPr>
          <w:rFonts w:hint="eastAsia"/>
        </w:rPr>
        <w:t>系统。</w:t>
      </w:r>
    </w:p>
    <w:p w:rsidR="00041658" w:rsidRDefault="00453593">
      <w:pPr>
        <w:numPr>
          <w:ilvl w:val="0"/>
          <w:numId w:val="3"/>
        </w:numPr>
        <w:tabs>
          <w:tab w:val="left" w:pos="420"/>
        </w:tabs>
      </w:pPr>
      <w:r>
        <w:rPr>
          <w:rFonts w:hint="eastAsia"/>
        </w:rPr>
        <w:t>Zookeeper</w:t>
      </w:r>
    </w:p>
    <w:p w:rsidR="00041658" w:rsidRDefault="00453593">
      <w:pPr>
        <w:ind w:firstLine="420"/>
      </w:pPr>
      <w:r>
        <w:rPr>
          <w:rFonts w:hint="eastAsia"/>
        </w:rPr>
        <w:t>各个服务点依赖于</w:t>
      </w:r>
      <w:r>
        <w:rPr>
          <w:rFonts w:hint="eastAsia"/>
        </w:rPr>
        <w:t>zookeeper</w:t>
      </w:r>
      <w:r>
        <w:rPr>
          <w:rFonts w:hint="eastAsia"/>
        </w:rPr>
        <w:t>来读取</w:t>
      </w:r>
      <w:r>
        <w:rPr>
          <w:rFonts w:hint="eastAsia"/>
        </w:rPr>
        <w:t>Hydra-manager</w:t>
      </w:r>
      <w:r>
        <w:rPr>
          <w:rFonts w:hint="eastAsia"/>
        </w:rPr>
        <w:t>和</w:t>
      </w:r>
      <w:r>
        <w:rPr>
          <w:rFonts w:hint="eastAsia"/>
        </w:rPr>
        <w:t>Hydra-collector</w:t>
      </w:r>
      <w:r>
        <w:rPr>
          <w:rFonts w:hint="eastAsia"/>
        </w:rPr>
        <w:t>获取数据交互路由点，来完成跟踪数据的推送和跟踪的控制。</w:t>
      </w:r>
    </w:p>
    <w:p w:rsidR="00041658" w:rsidRDefault="00453593">
      <w:pPr>
        <w:numPr>
          <w:ilvl w:val="0"/>
          <w:numId w:val="3"/>
        </w:numPr>
        <w:tabs>
          <w:tab w:val="left" w:pos="420"/>
        </w:tabs>
      </w:pPr>
      <w:proofErr w:type="spellStart"/>
      <w:r>
        <w:rPr>
          <w:rFonts w:hint="eastAsia"/>
        </w:rPr>
        <w:t>Mysql</w:t>
      </w:r>
      <w:proofErr w:type="spellEnd"/>
      <w:r>
        <w:rPr>
          <w:rFonts w:hint="eastAsia"/>
        </w:rPr>
        <w:t>-DB</w:t>
      </w:r>
    </w:p>
    <w:p w:rsidR="00041658" w:rsidRDefault="00453593">
      <w:pPr>
        <w:ind w:firstLine="420"/>
      </w:pPr>
      <w:r>
        <w:rPr>
          <w:rFonts w:hint="eastAsia"/>
        </w:rPr>
        <w:t>跟踪数据的持久化存储。</w:t>
      </w:r>
    </w:p>
    <w:p w:rsidR="00041658" w:rsidRDefault="00453593">
      <w:pPr>
        <w:numPr>
          <w:ilvl w:val="0"/>
          <w:numId w:val="3"/>
        </w:numPr>
        <w:tabs>
          <w:tab w:val="left" w:pos="420"/>
        </w:tabs>
      </w:pPr>
      <w:r>
        <w:rPr>
          <w:rFonts w:hint="eastAsia"/>
        </w:rPr>
        <w:t>Tomcat-</w:t>
      </w:r>
      <w:proofErr w:type="spellStart"/>
      <w:r>
        <w:rPr>
          <w:rFonts w:hint="eastAsia"/>
        </w:rPr>
        <w:t>contailer</w:t>
      </w:r>
      <w:proofErr w:type="spellEnd"/>
    </w:p>
    <w:p w:rsidR="00041658" w:rsidRDefault="00453593">
      <w:pPr>
        <w:ind w:firstLine="420"/>
      </w:pPr>
      <w:r>
        <w:rPr>
          <w:rFonts w:hint="eastAsia"/>
        </w:rPr>
        <w:t>前端</w:t>
      </w:r>
      <w:r>
        <w:rPr>
          <w:rFonts w:hint="eastAsia"/>
        </w:rPr>
        <w:t>web</w:t>
      </w:r>
      <w:r>
        <w:rPr>
          <w:rFonts w:hint="eastAsia"/>
        </w:rPr>
        <w:t>应用容器</w:t>
      </w:r>
    </w:p>
    <w:p w:rsidR="00041658" w:rsidRDefault="00453593">
      <w:pPr>
        <w:pStyle w:val="1"/>
      </w:pPr>
      <w:bookmarkStart w:id="5" w:name="_Toc356981495"/>
      <w:r>
        <w:rPr>
          <w:rFonts w:hint="eastAsia"/>
        </w:rPr>
        <w:t>源码获取</w:t>
      </w:r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41658">
        <w:tc>
          <w:tcPr>
            <w:tcW w:w="8522" w:type="dxa"/>
          </w:tcPr>
          <w:p w:rsidR="00041658" w:rsidRDefault="00453593">
            <w:pPr>
              <w:autoSpaceDN w:val="0"/>
              <w:jc w:val="left"/>
              <w:rPr>
                <w:rFonts w:ascii="Consolas"/>
                <w:color w:val="333333"/>
                <w:szCs w:val="15"/>
              </w:rPr>
            </w:pPr>
            <w:r>
              <w:rPr>
                <w:rFonts w:ascii="Consolas"/>
                <w:color w:val="333333"/>
                <w:szCs w:val="15"/>
              </w:rPr>
              <w:t>cd ~</w:t>
            </w:r>
          </w:p>
          <w:p w:rsidR="00041658" w:rsidRDefault="00453593">
            <w:pPr>
              <w:autoSpaceDN w:val="0"/>
              <w:jc w:val="left"/>
              <w:rPr>
                <w:rFonts w:ascii="Consolas"/>
                <w:color w:val="333333"/>
                <w:szCs w:val="15"/>
              </w:rPr>
            </w:pPr>
            <w:proofErr w:type="spellStart"/>
            <w:r>
              <w:rPr>
                <w:rFonts w:ascii="Consolas"/>
                <w:color w:val="333333"/>
                <w:szCs w:val="15"/>
              </w:rPr>
              <w:t>git</w:t>
            </w:r>
            <w:proofErr w:type="spellEnd"/>
            <w:r>
              <w:rPr>
                <w:rFonts w:ascii="Consolas"/>
                <w:color w:val="333333"/>
                <w:szCs w:val="15"/>
              </w:rPr>
              <w:t xml:space="preserve"> clone </w:t>
            </w:r>
            <w:hyperlink r:id="rId9" w:history="1">
              <w:r>
                <w:rPr>
                  <w:rFonts w:ascii="Consolas" w:hint="eastAsia"/>
                  <w:color w:val="333333"/>
                  <w:szCs w:val="15"/>
                </w:rPr>
                <w:t>https://github.com/jd-bdp/hydra.git</w:t>
              </w:r>
            </w:hyperlink>
            <w:r>
              <w:rPr>
                <w:rFonts w:ascii="Consolas"/>
                <w:color w:val="333333"/>
                <w:szCs w:val="15"/>
              </w:rPr>
              <w:t xml:space="preserve"> </w:t>
            </w:r>
            <w:r>
              <w:rPr>
                <w:rFonts w:ascii="Consolas" w:hint="eastAsia"/>
                <w:color w:val="333333"/>
                <w:szCs w:val="15"/>
              </w:rPr>
              <w:t>hydra</w:t>
            </w:r>
          </w:p>
          <w:p w:rsidR="00041658" w:rsidRDefault="00453593">
            <w:pPr>
              <w:autoSpaceDN w:val="0"/>
              <w:jc w:val="left"/>
              <w:rPr>
                <w:rFonts w:ascii="Consolas"/>
                <w:color w:val="333333"/>
                <w:szCs w:val="15"/>
              </w:rPr>
            </w:pPr>
            <w:proofErr w:type="spellStart"/>
            <w:r>
              <w:rPr>
                <w:rFonts w:ascii="Consolas"/>
                <w:color w:val="333333"/>
                <w:szCs w:val="15"/>
              </w:rPr>
              <w:t>git</w:t>
            </w:r>
            <w:proofErr w:type="spellEnd"/>
            <w:r>
              <w:rPr>
                <w:rFonts w:ascii="Consolas"/>
                <w:color w:val="333333"/>
                <w:szCs w:val="15"/>
              </w:rPr>
              <w:t xml:space="preserve"> checkout -b </w:t>
            </w:r>
            <w:r>
              <w:rPr>
                <w:rFonts w:ascii="Consolas" w:hint="eastAsia"/>
                <w:color w:val="333333"/>
                <w:szCs w:val="15"/>
              </w:rPr>
              <w:t>hydra</w:t>
            </w:r>
            <w:r>
              <w:rPr>
                <w:rFonts w:ascii="Consolas"/>
                <w:color w:val="333333"/>
                <w:szCs w:val="15"/>
              </w:rPr>
              <w:t>-</w:t>
            </w:r>
            <w:r>
              <w:rPr>
                <w:rFonts w:ascii="Consolas" w:hint="eastAsia"/>
                <w:color w:val="333333"/>
                <w:szCs w:val="15"/>
              </w:rPr>
              <w:t>1.x</w:t>
            </w:r>
          </w:p>
          <w:p w:rsidR="00041658" w:rsidRDefault="00453593">
            <w:pPr>
              <w:autoSpaceDN w:val="0"/>
              <w:jc w:val="left"/>
              <w:rPr>
                <w:rFonts w:ascii="Consolas"/>
                <w:color w:val="333333"/>
                <w:szCs w:val="15"/>
              </w:rPr>
            </w:pPr>
            <w:proofErr w:type="spellStart"/>
            <w:r>
              <w:rPr>
                <w:rFonts w:ascii="Consolas"/>
                <w:color w:val="333333"/>
                <w:szCs w:val="15"/>
              </w:rPr>
              <w:t>git</w:t>
            </w:r>
            <w:proofErr w:type="spellEnd"/>
            <w:r>
              <w:rPr>
                <w:rFonts w:ascii="Consolas"/>
                <w:color w:val="333333"/>
                <w:szCs w:val="15"/>
              </w:rPr>
              <w:t xml:space="preserve"> checkout master</w:t>
            </w:r>
          </w:p>
          <w:p w:rsidR="00041658" w:rsidRDefault="00041658"/>
        </w:tc>
      </w:tr>
    </w:tbl>
    <w:p w:rsidR="00041658" w:rsidRDefault="00041658"/>
    <w:p w:rsidR="00041658" w:rsidRDefault="00453593">
      <w:pPr>
        <w:pStyle w:val="1"/>
      </w:pPr>
      <w:bookmarkStart w:id="6" w:name="_Toc356981496"/>
      <w:r>
        <w:rPr>
          <w:rFonts w:hint="eastAsia"/>
        </w:rPr>
        <w:t>导入工程</w:t>
      </w:r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75"/>
      </w:tblGrid>
      <w:tr w:rsidR="00041658">
        <w:tc>
          <w:tcPr>
            <w:tcW w:w="8975" w:type="dxa"/>
          </w:tcPr>
          <w:p w:rsidR="00041658" w:rsidRPr="006D35D4" w:rsidRDefault="00453593" w:rsidP="006D35D4">
            <w:pPr>
              <w:autoSpaceDN w:val="0"/>
              <w:jc w:val="left"/>
              <w:rPr>
                <w:rFonts w:ascii="Consolas"/>
                <w:color w:val="333333"/>
                <w:szCs w:val="15"/>
              </w:rPr>
            </w:pPr>
            <w:r w:rsidRPr="006D35D4">
              <w:rPr>
                <w:rFonts w:ascii="Consolas" w:hint="eastAsia"/>
                <w:color w:val="333333"/>
                <w:szCs w:val="15"/>
              </w:rPr>
              <w:t>cd ~/hydra</w:t>
            </w:r>
          </w:p>
          <w:p w:rsidR="00041658" w:rsidRPr="006D35D4" w:rsidRDefault="00453593" w:rsidP="006D35D4">
            <w:pPr>
              <w:autoSpaceDN w:val="0"/>
              <w:jc w:val="left"/>
              <w:rPr>
                <w:rFonts w:ascii="Consolas"/>
                <w:color w:val="333333"/>
                <w:szCs w:val="15"/>
              </w:rPr>
            </w:pPr>
            <w:proofErr w:type="spellStart"/>
            <w:r w:rsidRPr="006D35D4">
              <w:rPr>
                <w:rFonts w:ascii="Consolas" w:hint="eastAsia"/>
                <w:color w:val="333333"/>
                <w:szCs w:val="15"/>
              </w:rPr>
              <w:t>mvn</w:t>
            </w:r>
            <w:proofErr w:type="spellEnd"/>
            <w:r w:rsidRPr="006D35D4">
              <w:rPr>
                <w:rFonts w:ascii="Consolas" w:hint="eastAsia"/>
                <w:color w:val="333333"/>
                <w:szCs w:val="15"/>
              </w:rPr>
              <w:t xml:space="preserve"> </w:t>
            </w:r>
            <w:proofErr w:type="spellStart"/>
            <w:r w:rsidRPr="006D35D4">
              <w:rPr>
                <w:rFonts w:ascii="Consolas" w:hint="eastAsia"/>
                <w:color w:val="333333"/>
                <w:szCs w:val="15"/>
              </w:rPr>
              <w:t>idea:idea</w:t>
            </w:r>
            <w:proofErr w:type="spellEnd"/>
          </w:p>
          <w:p w:rsidR="00041658" w:rsidRPr="006D35D4" w:rsidRDefault="00453593" w:rsidP="006D35D4">
            <w:pPr>
              <w:autoSpaceDN w:val="0"/>
              <w:jc w:val="left"/>
              <w:rPr>
                <w:rFonts w:ascii="Consolas"/>
                <w:color w:val="333333"/>
                <w:szCs w:val="15"/>
              </w:rPr>
            </w:pPr>
            <w:r w:rsidRPr="006D35D4">
              <w:rPr>
                <w:rFonts w:ascii="Consolas"/>
                <w:color w:val="333333"/>
                <w:szCs w:val="15"/>
              </w:rPr>
              <w:t xml:space="preserve">Eclipse -&gt; Menu -&gt; File -&gt; Import -&gt; </w:t>
            </w:r>
            <w:proofErr w:type="spellStart"/>
            <w:r w:rsidRPr="006D35D4">
              <w:rPr>
                <w:rFonts w:ascii="Consolas"/>
                <w:color w:val="333333"/>
                <w:szCs w:val="15"/>
              </w:rPr>
              <w:t>Exsiting</w:t>
            </w:r>
            <w:proofErr w:type="spellEnd"/>
            <w:r w:rsidRPr="006D35D4">
              <w:rPr>
                <w:rFonts w:ascii="Consolas"/>
                <w:color w:val="333333"/>
                <w:szCs w:val="15"/>
              </w:rPr>
              <w:t xml:space="preserve"> Projects to Workspace -&gt; Browse -&gt; Finish</w:t>
            </w:r>
            <w:r w:rsidRPr="006D35D4">
              <w:rPr>
                <w:rFonts w:ascii="Consolas" w:hint="eastAsia"/>
                <w:color w:val="333333"/>
                <w:szCs w:val="15"/>
              </w:rPr>
              <w:t>:</w:t>
            </w:r>
          </w:p>
          <w:p w:rsidR="00041658" w:rsidRPr="006D35D4" w:rsidRDefault="00453593" w:rsidP="006D35D4">
            <w:pPr>
              <w:autoSpaceDN w:val="0"/>
              <w:jc w:val="left"/>
              <w:rPr>
                <w:rFonts w:ascii="Consolas"/>
                <w:color w:val="333333"/>
                <w:szCs w:val="15"/>
              </w:rPr>
            </w:pPr>
            <w:r w:rsidRPr="006D35D4">
              <w:rPr>
                <w:rFonts w:ascii="Consolas"/>
                <w:color w:val="333333"/>
                <w:szCs w:val="15"/>
              </w:rPr>
              <w:t>Context Menu -&gt; Run As -&gt; Java Application:</w:t>
            </w:r>
          </w:p>
          <w:p w:rsidR="00041658" w:rsidRPr="006D35D4" w:rsidRDefault="00453593" w:rsidP="006D35D4">
            <w:pPr>
              <w:autoSpaceDN w:val="0"/>
              <w:jc w:val="left"/>
              <w:rPr>
                <w:rFonts w:ascii="Consolas"/>
                <w:color w:val="333333"/>
                <w:szCs w:val="15"/>
              </w:rPr>
            </w:pPr>
            <w:r w:rsidRPr="006D35D4">
              <w:rPr>
                <w:rFonts w:ascii="Consolas" w:hint="eastAsia"/>
                <w:color w:val="333333"/>
                <w:szCs w:val="15"/>
              </w:rPr>
              <w:t xml:space="preserve">Edit </w:t>
            </w:r>
            <w:proofErr w:type="spellStart"/>
            <w:r w:rsidRPr="006D35D4">
              <w:rPr>
                <w:rFonts w:ascii="Consolas" w:hint="eastAsia"/>
                <w:color w:val="333333"/>
                <w:szCs w:val="15"/>
              </w:rPr>
              <w:t>Config</w:t>
            </w:r>
            <w:proofErr w:type="spellEnd"/>
            <w:r w:rsidRPr="006D35D4">
              <w:rPr>
                <w:rFonts w:ascii="Consolas" w:hint="eastAsia"/>
                <w:color w:val="333333"/>
                <w:szCs w:val="15"/>
              </w:rPr>
              <w:t>:</w:t>
            </w:r>
          </w:p>
          <w:p w:rsidR="00041658" w:rsidRPr="006D35D4" w:rsidRDefault="00453593" w:rsidP="006D35D4">
            <w:pPr>
              <w:autoSpaceDN w:val="0"/>
              <w:jc w:val="left"/>
              <w:rPr>
                <w:rFonts w:ascii="Consolas"/>
                <w:color w:val="333333"/>
                <w:szCs w:val="15"/>
              </w:rPr>
            </w:pPr>
            <w:r w:rsidRPr="006D35D4">
              <w:rPr>
                <w:rFonts w:ascii="Consolas" w:hint="eastAsia"/>
                <w:color w:val="333333"/>
                <w:szCs w:val="15"/>
              </w:rPr>
              <w:t>hydra-example/hydra-exmple-exp1</w:t>
            </w:r>
            <w:r w:rsidRPr="006D35D4">
              <w:rPr>
                <w:rFonts w:ascii="Consolas"/>
                <w:color w:val="333333"/>
                <w:szCs w:val="15"/>
              </w:rPr>
              <w:t>/src/</w:t>
            </w:r>
            <w:r w:rsidRPr="006D35D4">
              <w:rPr>
                <w:rFonts w:ascii="Consolas" w:hint="eastAsia"/>
                <w:color w:val="333333"/>
                <w:szCs w:val="15"/>
              </w:rPr>
              <w:t>main</w:t>
            </w:r>
            <w:r w:rsidRPr="006D35D4">
              <w:rPr>
                <w:rFonts w:ascii="Consolas"/>
                <w:color w:val="333333"/>
                <w:szCs w:val="15"/>
              </w:rPr>
              <w:t>/resources/dubbo</w:t>
            </w:r>
            <w:r w:rsidRPr="006D35D4">
              <w:rPr>
                <w:rFonts w:ascii="Consolas" w:hint="eastAsia"/>
                <w:color w:val="333333"/>
                <w:szCs w:val="15"/>
              </w:rPr>
              <w:t>-global</w:t>
            </w:r>
            <w:r w:rsidRPr="006D35D4">
              <w:rPr>
                <w:rFonts w:ascii="Consolas"/>
                <w:color w:val="333333"/>
                <w:szCs w:val="15"/>
              </w:rPr>
              <w:t>.properties</w:t>
            </w:r>
          </w:p>
          <w:p w:rsidR="00041658" w:rsidRPr="006D35D4" w:rsidRDefault="00453593" w:rsidP="006D35D4">
            <w:pPr>
              <w:autoSpaceDN w:val="0"/>
              <w:jc w:val="left"/>
              <w:rPr>
                <w:rFonts w:ascii="Consolas"/>
                <w:color w:val="333333"/>
                <w:szCs w:val="15"/>
              </w:rPr>
            </w:pPr>
            <w:r w:rsidRPr="006D35D4">
              <w:rPr>
                <w:rFonts w:ascii="Consolas" w:hint="eastAsia"/>
                <w:color w:val="333333"/>
                <w:szCs w:val="15"/>
              </w:rPr>
              <w:t>hydra-example/hydra-exmple-exp2</w:t>
            </w:r>
            <w:r w:rsidRPr="006D35D4">
              <w:rPr>
                <w:rFonts w:ascii="Consolas"/>
                <w:color w:val="333333"/>
                <w:szCs w:val="15"/>
              </w:rPr>
              <w:t>/src/</w:t>
            </w:r>
            <w:r w:rsidRPr="006D35D4">
              <w:rPr>
                <w:rFonts w:ascii="Consolas" w:hint="eastAsia"/>
                <w:color w:val="333333"/>
                <w:szCs w:val="15"/>
              </w:rPr>
              <w:t>main</w:t>
            </w:r>
            <w:r w:rsidRPr="006D35D4">
              <w:rPr>
                <w:rFonts w:ascii="Consolas"/>
                <w:color w:val="333333"/>
                <w:szCs w:val="15"/>
              </w:rPr>
              <w:t>/resources/dubbo</w:t>
            </w:r>
            <w:r w:rsidRPr="006D35D4">
              <w:rPr>
                <w:rFonts w:ascii="Consolas" w:hint="eastAsia"/>
                <w:color w:val="333333"/>
                <w:szCs w:val="15"/>
              </w:rPr>
              <w:t>-global</w:t>
            </w:r>
            <w:r w:rsidRPr="006D35D4">
              <w:rPr>
                <w:rFonts w:ascii="Consolas"/>
                <w:color w:val="333333"/>
                <w:szCs w:val="15"/>
              </w:rPr>
              <w:t>.properties</w:t>
            </w:r>
          </w:p>
          <w:p w:rsidR="00041658" w:rsidRDefault="00041658"/>
        </w:tc>
      </w:tr>
    </w:tbl>
    <w:p w:rsidR="00041658" w:rsidRDefault="00041658"/>
    <w:p w:rsidR="00041658" w:rsidRDefault="00453593">
      <w:pPr>
        <w:pStyle w:val="1"/>
      </w:pPr>
      <w:bookmarkStart w:id="7" w:name="_Toc356981497"/>
      <w:r>
        <w:rPr>
          <w:rFonts w:hint="eastAsia"/>
        </w:rPr>
        <w:lastRenderedPageBreak/>
        <w:t>源码打包</w:t>
      </w:r>
      <w:bookmarkEnd w:id="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41658">
        <w:tc>
          <w:tcPr>
            <w:tcW w:w="8522" w:type="dxa"/>
          </w:tcPr>
          <w:p w:rsidR="00041658" w:rsidRDefault="00FE272C">
            <w:pPr>
              <w:autoSpaceDN w:val="0"/>
              <w:jc w:val="left"/>
              <w:rPr>
                <w:rFonts w:ascii="Consolas"/>
                <w:color w:val="333333"/>
                <w:szCs w:val="15"/>
              </w:rPr>
            </w:pPr>
            <w:r>
              <w:rPr>
                <w:rFonts w:ascii="Consolas" w:hint="eastAsia"/>
                <w:color w:val="333333"/>
                <w:szCs w:val="15"/>
              </w:rPr>
              <w:t>cd hydra</w:t>
            </w:r>
          </w:p>
          <w:p w:rsidR="00041658" w:rsidRDefault="00453593">
            <w:pPr>
              <w:autoSpaceDN w:val="0"/>
              <w:jc w:val="left"/>
            </w:pPr>
            <w:proofErr w:type="spellStart"/>
            <w:r>
              <w:rPr>
                <w:rFonts w:ascii="Consolas" w:hint="eastAsia"/>
                <w:color w:val="333333"/>
                <w:szCs w:val="15"/>
              </w:rPr>
              <w:t>mvn</w:t>
            </w:r>
            <w:proofErr w:type="spellEnd"/>
            <w:r>
              <w:rPr>
                <w:rFonts w:ascii="Consolas" w:hint="eastAsia"/>
                <w:color w:val="333333"/>
                <w:szCs w:val="15"/>
              </w:rPr>
              <w:t xml:space="preserve"> install -</w:t>
            </w:r>
            <w:proofErr w:type="spellStart"/>
            <w:r>
              <w:rPr>
                <w:rFonts w:ascii="Consolas" w:hint="eastAsia"/>
                <w:color w:val="333333"/>
                <w:szCs w:val="15"/>
              </w:rPr>
              <w:t>Dmaven.test.skip</w:t>
            </w:r>
            <w:proofErr w:type="spellEnd"/>
            <w:r>
              <w:rPr>
                <w:rFonts w:ascii="Consolas" w:hint="eastAsia"/>
                <w:color w:val="333333"/>
                <w:szCs w:val="15"/>
              </w:rPr>
              <w:t>=true</w:t>
            </w:r>
          </w:p>
        </w:tc>
      </w:tr>
    </w:tbl>
    <w:p w:rsidR="00041658" w:rsidRDefault="00041658"/>
    <w:p w:rsidR="00041658" w:rsidRDefault="00453593">
      <w:pPr>
        <w:pStyle w:val="1"/>
      </w:pPr>
      <w:bookmarkStart w:id="8" w:name="_Toc356981498"/>
      <w:r>
        <w:rPr>
          <w:rFonts w:hint="eastAsia"/>
        </w:rPr>
        <w:t>安装</w:t>
      </w:r>
      <w:r w:rsidR="00747067">
        <w:rPr>
          <w:rFonts w:hint="eastAsia"/>
        </w:rPr>
        <w:t>部署</w:t>
      </w:r>
      <w:bookmarkEnd w:id="8"/>
    </w:p>
    <w:p w:rsidR="00041658" w:rsidRDefault="00453593">
      <w:pPr>
        <w:pStyle w:val="2"/>
      </w:pPr>
      <w:bookmarkStart w:id="9" w:name="_Toc356981499"/>
      <w:r>
        <w:rPr>
          <w:rFonts w:hint="eastAsia"/>
        </w:rPr>
        <w:t>Services</w:t>
      </w:r>
      <w:bookmarkEnd w:id="9"/>
    </w:p>
    <w:p w:rsidR="00041658" w:rsidRDefault="00453593">
      <w:r>
        <w:rPr>
          <w:rFonts w:hint="eastAsia"/>
        </w:rPr>
        <w:t>Hydra</w:t>
      </w:r>
      <w:r>
        <w:rPr>
          <w:rFonts w:hint="eastAsia"/>
        </w:rPr>
        <w:t>默认使用了</w:t>
      </w:r>
      <w:r>
        <w:rPr>
          <w:rFonts w:hint="eastAsia"/>
        </w:rPr>
        <w:t>hydra-</w:t>
      </w:r>
      <w:proofErr w:type="spellStart"/>
      <w:r>
        <w:rPr>
          <w:rFonts w:hint="eastAsia"/>
        </w:rPr>
        <w:t>exmple</w:t>
      </w:r>
      <w:proofErr w:type="spellEnd"/>
      <w:r>
        <w:rPr>
          <w:rFonts w:hint="eastAsia"/>
        </w:rPr>
        <w:t>中的两个应用场景来做，你可以在</w:t>
      </w:r>
      <w:r>
        <w:rPr>
          <w:rFonts w:hint="eastAsia"/>
        </w:rPr>
        <w:t>hydra-test/hydra-test-integration</w:t>
      </w:r>
      <w:r>
        <w:rPr>
          <w:rFonts w:hint="eastAsia"/>
        </w:rPr>
        <w:t>打包中获得应用场景。</w:t>
      </w:r>
    </w:p>
    <w:p w:rsidR="00041658" w:rsidRDefault="00041658"/>
    <w:p w:rsidR="00041658" w:rsidRDefault="00453593">
      <w:pPr>
        <w:jc w:val="left"/>
      </w:pPr>
      <w:r>
        <w:rPr>
          <w:rFonts w:hint="eastAsia"/>
        </w:rPr>
        <w:t>hydra-test-</w:t>
      </w:r>
      <w:proofErr w:type="spellStart"/>
      <w:r>
        <w:rPr>
          <w:rFonts w:hint="eastAsia"/>
        </w:rPr>
        <w:t>intergration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分为</w:t>
      </w:r>
      <w:r>
        <w:rPr>
          <w:rFonts w:hint="eastAsia"/>
        </w:rPr>
        <w:t>windows</w:t>
      </w:r>
      <w:r>
        <w:rPr>
          <w:rFonts w:hint="eastAsia"/>
        </w:rPr>
        <w:t>版和</w:t>
      </w:r>
      <w:proofErr w:type="spellStart"/>
      <w:r>
        <w:rPr>
          <w:rFonts w:hint="eastAsia"/>
        </w:rPr>
        <w:t>linux</w:t>
      </w:r>
      <w:proofErr w:type="spellEnd"/>
      <w:r>
        <w:rPr>
          <w:rFonts w:hint="eastAsia"/>
        </w:rPr>
        <w:t>版，</w:t>
      </w:r>
      <w:proofErr w:type="gramStart"/>
      <w:r>
        <w:rPr>
          <w:rFonts w:hint="eastAsia"/>
        </w:rPr>
        <w:t>见如下</w:t>
      </w:r>
      <w:proofErr w:type="gramEnd"/>
      <w:r>
        <w:rPr>
          <w:rFonts w:hint="eastAsia"/>
        </w:rPr>
        <w:t>打包方法。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"/>
        <w:gridCol w:w="6735"/>
      </w:tblGrid>
      <w:tr w:rsidR="00041658">
        <w:trPr>
          <w:trHeight w:val="389"/>
        </w:trPr>
        <w:tc>
          <w:tcPr>
            <w:tcW w:w="977" w:type="dxa"/>
          </w:tcPr>
          <w:p w:rsidR="00041658" w:rsidRDefault="00453593">
            <w:pPr>
              <w:jc w:val="left"/>
            </w:pPr>
            <w:r>
              <w:rPr>
                <w:rFonts w:hint="eastAsia"/>
              </w:rPr>
              <w:t>window</w:t>
            </w:r>
          </w:p>
          <w:p w:rsidR="00041658" w:rsidRDefault="00041658">
            <w:pPr>
              <w:jc w:val="left"/>
            </w:pPr>
          </w:p>
        </w:tc>
        <w:tc>
          <w:tcPr>
            <w:tcW w:w="6735" w:type="dxa"/>
          </w:tcPr>
          <w:p w:rsidR="00041658" w:rsidRDefault="00453593">
            <w:pPr>
              <w:jc w:val="left"/>
            </w:pPr>
            <w:proofErr w:type="spellStart"/>
            <w:r>
              <w:rPr>
                <w:rFonts w:hint="eastAsia"/>
              </w:rPr>
              <w:t>mvn</w:t>
            </w:r>
            <w:proofErr w:type="spellEnd"/>
            <w:r>
              <w:rPr>
                <w:rFonts w:hint="eastAsia"/>
              </w:rPr>
              <w:t xml:space="preserve"> package -</w:t>
            </w:r>
            <w:proofErr w:type="spellStart"/>
            <w:r>
              <w:rPr>
                <w:rFonts w:hint="eastAsia"/>
              </w:rPr>
              <w:t>Pruntime</w:t>
            </w:r>
            <w:proofErr w:type="spellEnd"/>
            <w:r>
              <w:rPr>
                <w:rFonts w:hint="eastAsia"/>
              </w:rPr>
              <w:t>-</w:t>
            </w:r>
            <w:proofErr w:type="spellStart"/>
            <w:r>
              <w:rPr>
                <w:rFonts w:hint="eastAsia"/>
              </w:rPr>
              <w:t>env</w:t>
            </w:r>
            <w:proofErr w:type="spellEnd"/>
            <w:r>
              <w:rPr>
                <w:rFonts w:hint="eastAsia"/>
              </w:rPr>
              <w:t>-windows</w:t>
            </w:r>
          </w:p>
        </w:tc>
      </w:tr>
      <w:tr w:rsidR="00041658">
        <w:trPr>
          <w:trHeight w:val="459"/>
        </w:trPr>
        <w:tc>
          <w:tcPr>
            <w:tcW w:w="977" w:type="dxa"/>
          </w:tcPr>
          <w:p w:rsidR="00041658" w:rsidRDefault="00453593">
            <w:pPr>
              <w:jc w:val="left"/>
            </w:pPr>
            <w:proofErr w:type="spellStart"/>
            <w:r>
              <w:rPr>
                <w:rFonts w:hint="eastAsia"/>
              </w:rPr>
              <w:t>linux</w:t>
            </w:r>
            <w:proofErr w:type="spellEnd"/>
          </w:p>
          <w:p w:rsidR="00041658" w:rsidRDefault="00041658">
            <w:pPr>
              <w:jc w:val="left"/>
            </w:pPr>
          </w:p>
        </w:tc>
        <w:tc>
          <w:tcPr>
            <w:tcW w:w="6735" w:type="dxa"/>
          </w:tcPr>
          <w:p w:rsidR="00041658" w:rsidRDefault="00453593">
            <w:pPr>
              <w:jc w:val="left"/>
            </w:pPr>
            <w:proofErr w:type="spellStart"/>
            <w:r>
              <w:rPr>
                <w:rFonts w:hint="eastAsia"/>
              </w:rPr>
              <w:t>mvn</w:t>
            </w:r>
            <w:proofErr w:type="spellEnd"/>
            <w:r>
              <w:rPr>
                <w:rFonts w:hint="eastAsia"/>
              </w:rPr>
              <w:t xml:space="preserve"> package -</w:t>
            </w:r>
            <w:proofErr w:type="spellStart"/>
            <w:r>
              <w:rPr>
                <w:rFonts w:hint="eastAsia"/>
              </w:rPr>
              <w:t>Pruntime-env-linux</w:t>
            </w:r>
            <w:proofErr w:type="spellEnd"/>
          </w:p>
        </w:tc>
      </w:tr>
    </w:tbl>
    <w:p w:rsidR="00041658" w:rsidRDefault="00041658">
      <w:pPr>
        <w:jc w:val="left"/>
      </w:pPr>
    </w:p>
    <w:p w:rsidR="00041658" w:rsidRDefault="00453593">
      <w:pPr>
        <w:jc w:val="left"/>
      </w:pPr>
      <w:r>
        <w:rPr>
          <w:rFonts w:hint="eastAsia"/>
        </w:rPr>
        <w:t>获得</w:t>
      </w:r>
      <w:r>
        <w:rPr>
          <w:rFonts w:hint="eastAsia"/>
        </w:rPr>
        <w:t>tar.gz</w:t>
      </w:r>
      <w:proofErr w:type="gramStart"/>
      <w:r>
        <w:rPr>
          <w:rFonts w:hint="eastAsia"/>
        </w:rPr>
        <w:t>包或者</w:t>
      </w:r>
      <w:proofErr w:type="gramEnd"/>
      <w:r>
        <w:rPr>
          <w:rFonts w:hint="eastAsia"/>
        </w:rPr>
        <w:t>zip</w:t>
      </w:r>
      <w:r>
        <w:rPr>
          <w:rFonts w:hint="eastAsia"/>
        </w:rPr>
        <w:t>包后，将服务分别部署到不同的机器上，以模拟一个应用场景</w:t>
      </w:r>
    </w:p>
    <w:p w:rsidR="00041658" w:rsidRDefault="00041658">
      <w:pPr>
        <w:jc w:val="left"/>
      </w:pPr>
    </w:p>
    <w:p w:rsidR="00041658" w:rsidRDefault="00041658">
      <w:pPr>
        <w:jc w:val="left"/>
      </w:pPr>
    </w:p>
    <w:p w:rsidR="00041658" w:rsidRDefault="00453593">
      <w:pPr>
        <w:pStyle w:val="2"/>
      </w:pPr>
      <w:bookmarkStart w:id="10" w:name="_Toc356981500"/>
      <w:r>
        <w:rPr>
          <w:rFonts w:hint="eastAsia"/>
        </w:rPr>
        <w:t>Hydra-client</w:t>
      </w:r>
      <w:bookmarkEnd w:id="1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41658">
        <w:tc>
          <w:tcPr>
            <w:tcW w:w="8522" w:type="dxa"/>
          </w:tcPr>
          <w:p w:rsidR="00041658" w:rsidRDefault="00453593">
            <w:pPr>
              <w:autoSpaceDN w:val="0"/>
              <w:jc w:val="left"/>
              <w:rPr>
                <w:rFonts w:ascii="Consolas"/>
                <w:color w:val="333333"/>
                <w:szCs w:val="15"/>
              </w:rPr>
            </w:pPr>
            <w:r>
              <w:rPr>
                <w:rFonts w:ascii="Consolas" w:hint="eastAsia"/>
                <w:color w:val="333333"/>
                <w:szCs w:val="15"/>
              </w:rPr>
              <w:t xml:space="preserve">cd </w:t>
            </w:r>
            <w:r w:rsidR="002E6E6B">
              <w:rPr>
                <w:rFonts w:ascii="Consolas" w:hint="eastAsia"/>
                <w:color w:val="333333"/>
                <w:szCs w:val="15"/>
              </w:rPr>
              <w:t>~/hydra/modules/</w:t>
            </w:r>
            <w:r>
              <w:rPr>
                <w:rFonts w:ascii="Consolas" w:hint="eastAsia"/>
                <w:color w:val="333333"/>
                <w:szCs w:val="15"/>
              </w:rPr>
              <w:t>hydra-client</w:t>
            </w:r>
          </w:p>
          <w:p w:rsidR="00041658" w:rsidRDefault="00453593">
            <w:pPr>
              <w:autoSpaceDN w:val="0"/>
              <w:jc w:val="left"/>
            </w:pPr>
            <w:proofErr w:type="spellStart"/>
            <w:r>
              <w:rPr>
                <w:rFonts w:ascii="Consolas" w:hint="eastAsia"/>
                <w:color w:val="333333"/>
                <w:szCs w:val="15"/>
              </w:rPr>
              <w:t>mvn</w:t>
            </w:r>
            <w:proofErr w:type="spellEnd"/>
            <w:r>
              <w:rPr>
                <w:rFonts w:ascii="Consolas" w:hint="eastAsia"/>
                <w:color w:val="333333"/>
                <w:szCs w:val="15"/>
              </w:rPr>
              <w:t xml:space="preserve"> package -</w:t>
            </w:r>
            <w:proofErr w:type="spellStart"/>
            <w:r>
              <w:rPr>
                <w:rFonts w:ascii="Consolas" w:hint="eastAsia"/>
                <w:color w:val="333333"/>
                <w:szCs w:val="15"/>
              </w:rPr>
              <w:t>Dmaven.test.skip</w:t>
            </w:r>
            <w:proofErr w:type="spellEnd"/>
            <w:r>
              <w:rPr>
                <w:rFonts w:ascii="Consolas" w:hint="eastAsia"/>
                <w:color w:val="333333"/>
                <w:szCs w:val="15"/>
              </w:rPr>
              <w:t>=true</w:t>
            </w:r>
          </w:p>
        </w:tc>
      </w:tr>
    </w:tbl>
    <w:p w:rsidR="00041658" w:rsidRDefault="00041658"/>
    <w:p w:rsidR="00041658" w:rsidRDefault="00453593">
      <w:r>
        <w:rPr>
          <w:rFonts w:hint="eastAsia"/>
        </w:rPr>
        <w:t>将打包好的</w:t>
      </w:r>
      <w:r>
        <w:rPr>
          <w:rFonts w:hint="eastAsia"/>
        </w:rPr>
        <w:t>jar</w:t>
      </w:r>
      <w:r>
        <w:rPr>
          <w:rFonts w:hint="eastAsia"/>
        </w:rPr>
        <w:t>包放在应用的</w:t>
      </w:r>
      <w:proofErr w:type="spellStart"/>
      <w:r>
        <w:rPr>
          <w:rFonts w:hint="eastAsia"/>
        </w:rPr>
        <w:t>classpath</w:t>
      </w:r>
      <w:proofErr w:type="spellEnd"/>
      <w:r>
        <w:rPr>
          <w:rFonts w:hint="eastAsia"/>
        </w:rPr>
        <w:t>下，启动应用即可。</w:t>
      </w:r>
    </w:p>
    <w:p w:rsidR="00041658" w:rsidRDefault="00453593">
      <w:pPr>
        <w:pStyle w:val="2"/>
      </w:pPr>
      <w:bookmarkStart w:id="11" w:name="_Toc356981501"/>
      <w:r>
        <w:rPr>
          <w:rFonts w:hint="eastAsia"/>
        </w:rPr>
        <w:t>Hydra-manager</w:t>
      </w:r>
      <w:bookmarkEnd w:id="11"/>
    </w:p>
    <w:p w:rsidR="00041658" w:rsidRDefault="00453593">
      <w:pPr>
        <w:numPr>
          <w:ilvl w:val="0"/>
          <w:numId w:val="4"/>
        </w:numPr>
        <w:tabs>
          <w:tab w:val="left" w:pos="420"/>
        </w:tabs>
      </w:pPr>
      <w:r>
        <w:rPr>
          <w:rFonts w:hint="eastAsia"/>
        </w:rPr>
        <w:t>打包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41658">
        <w:tc>
          <w:tcPr>
            <w:tcW w:w="8522" w:type="dxa"/>
          </w:tcPr>
          <w:p w:rsidR="00041658" w:rsidRDefault="00453593">
            <w:pPr>
              <w:autoSpaceDN w:val="0"/>
              <w:jc w:val="left"/>
              <w:rPr>
                <w:rFonts w:ascii="Consolas"/>
                <w:color w:val="333333"/>
                <w:szCs w:val="21"/>
              </w:rPr>
            </w:pPr>
            <w:r>
              <w:rPr>
                <w:rFonts w:ascii="Consolas" w:hint="eastAsia"/>
                <w:color w:val="333333"/>
                <w:szCs w:val="21"/>
              </w:rPr>
              <w:t xml:space="preserve">cd </w:t>
            </w:r>
            <w:r w:rsidR="002E6E6B">
              <w:rPr>
                <w:rFonts w:ascii="Consolas" w:hint="eastAsia"/>
                <w:color w:val="333333"/>
                <w:szCs w:val="21"/>
              </w:rPr>
              <w:t>~/hydra/modules/</w:t>
            </w:r>
            <w:r>
              <w:rPr>
                <w:rFonts w:ascii="Consolas" w:hint="eastAsia"/>
                <w:color w:val="333333"/>
                <w:szCs w:val="21"/>
              </w:rPr>
              <w:t>hydra-manager</w:t>
            </w:r>
          </w:p>
          <w:p w:rsidR="00041658" w:rsidRDefault="00453593">
            <w:pPr>
              <w:autoSpaceDN w:val="0"/>
              <w:jc w:val="left"/>
            </w:pPr>
            <w:proofErr w:type="spellStart"/>
            <w:r>
              <w:rPr>
                <w:rFonts w:ascii="Consolas" w:hint="eastAsia"/>
                <w:color w:val="333333"/>
                <w:szCs w:val="21"/>
              </w:rPr>
              <w:t>mvn</w:t>
            </w:r>
            <w:proofErr w:type="spellEnd"/>
            <w:r>
              <w:rPr>
                <w:rFonts w:ascii="Consolas" w:hint="eastAsia"/>
                <w:color w:val="333333"/>
                <w:szCs w:val="21"/>
              </w:rPr>
              <w:t xml:space="preserve"> package -</w:t>
            </w:r>
            <w:proofErr w:type="spellStart"/>
            <w:r>
              <w:rPr>
                <w:rFonts w:ascii="Consolas" w:hint="eastAsia"/>
                <w:color w:val="333333"/>
                <w:szCs w:val="21"/>
              </w:rPr>
              <w:t>Dmaven.test.skip</w:t>
            </w:r>
            <w:proofErr w:type="spellEnd"/>
            <w:r>
              <w:rPr>
                <w:rFonts w:ascii="Consolas" w:hint="eastAsia"/>
                <w:color w:val="333333"/>
                <w:szCs w:val="21"/>
              </w:rPr>
              <w:t>=true</w:t>
            </w:r>
          </w:p>
        </w:tc>
      </w:tr>
    </w:tbl>
    <w:p w:rsidR="00041658" w:rsidRDefault="00041658"/>
    <w:p w:rsidR="00041658" w:rsidRDefault="00453593">
      <w:pPr>
        <w:numPr>
          <w:ilvl w:val="0"/>
          <w:numId w:val="4"/>
        </w:numPr>
        <w:tabs>
          <w:tab w:val="left" w:pos="420"/>
        </w:tabs>
      </w:pPr>
      <w:r>
        <w:rPr>
          <w:rFonts w:hint="eastAsia"/>
        </w:rPr>
        <w:t>部署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41658">
        <w:trPr>
          <w:trHeight w:val="411"/>
        </w:trPr>
        <w:tc>
          <w:tcPr>
            <w:tcW w:w="8522" w:type="dxa"/>
          </w:tcPr>
          <w:p w:rsidR="00041658" w:rsidRDefault="00453593">
            <w:pPr>
              <w:jc w:val="left"/>
            </w:pPr>
            <w:proofErr w:type="spellStart"/>
            <w:r>
              <w:rPr>
                <w:rStyle w:val="coras5"/>
                <w:rFonts w:hint="eastAsia"/>
              </w:rPr>
              <w:t>scp</w:t>
            </w:r>
            <w:proofErr w:type="spellEnd"/>
            <w:r>
              <w:rPr>
                <w:rStyle w:val="coras5"/>
                <w:rFonts w:hint="eastAsia"/>
              </w:rPr>
              <w:t xml:space="preserve"> -r target/*.tar.gz </w:t>
            </w:r>
            <w:proofErr w:type="spellStart"/>
            <w:r>
              <w:rPr>
                <w:rStyle w:val="coras5"/>
                <w:rFonts w:hint="eastAsia"/>
              </w:rPr>
              <w:t>username@ip:dirname</w:t>
            </w:r>
            <w:proofErr w:type="spellEnd"/>
          </w:p>
        </w:tc>
      </w:tr>
    </w:tbl>
    <w:p w:rsidR="00041658" w:rsidRDefault="00041658"/>
    <w:p w:rsidR="00041658" w:rsidRDefault="00453593">
      <w:pPr>
        <w:numPr>
          <w:ilvl w:val="0"/>
          <w:numId w:val="4"/>
        </w:numPr>
        <w:tabs>
          <w:tab w:val="left" w:pos="420"/>
        </w:tabs>
      </w:pPr>
      <w:r>
        <w:rPr>
          <w:rFonts w:hint="eastAsia"/>
        </w:rPr>
        <w:lastRenderedPageBreak/>
        <w:t>配置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41658">
        <w:tc>
          <w:tcPr>
            <w:tcW w:w="8522" w:type="dxa"/>
          </w:tcPr>
          <w:p w:rsidR="00041658" w:rsidRDefault="00453593">
            <w:r>
              <w:rPr>
                <w:rStyle w:val="coras5"/>
                <w:rFonts w:hint="eastAsia"/>
              </w:rPr>
              <w:t xml:space="preserve">cd </w:t>
            </w:r>
            <w:proofErr w:type="spellStart"/>
            <w:r>
              <w:rPr>
                <w:rStyle w:val="coras5"/>
                <w:rFonts w:hint="eastAsia"/>
              </w:rPr>
              <w:t>basedir</w:t>
            </w:r>
            <w:proofErr w:type="spellEnd"/>
            <w:r>
              <w:rPr>
                <w:rStyle w:val="coras5"/>
                <w:rFonts w:hint="eastAsia"/>
              </w:rPr>
              <w:t>/</w:t>
            </w:r>
            <w:proofErr w:type="spellStart"/>
            <w:r>
              <w:rPr>
                <w:rStyle w:val="coras5"/>
                <w:rFonts w:hint="eastAsia"/>
              </w:rPr>
              <w:t>conf</w:t>
            </w:r>
            <w:proofErr w:type="spellEnd"/>
          </w:p>
        </w:tc>
      </w:tr>
    </w:tbl>
    <w:p w:rsidR="00041658" w:rsidRDefault="00041658"/>
    <w:p w:rsidR="00041658" w:rsidRDefault="00453593">
      <w:pPr>
        <w:numPr>
          <w:ilvl w:val="0"/>
          <w:numId w:val="4"/>
        </w:numPr>
        <w:tabs>
          <w:tab w:val="left" w:pos="420"/>
        </w:tabs>
      </w:pPr>
      <w:r>
        <w:rPr>
          <w:rFonts w:hint="eastAsia"/>
        </w:rPr>
        <w:t>启动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41658">
        <w:tc>
          <w:tcPr>
            <w:tcW w:w="8522" w:type="dxa"/>
          </w:tcPr>
          <w:p w:rsidR="00041658" w:rsidRDefault="00453593">
            <w:pPr>
              <w:rPr>
                <w:rStyle w:val="coras5"/>
              </w:rPr>
            </w:pPr>
            <w:r>
              <w:rPr>
                <w:rStyle w:val="coras5"/>
                <w:rFonts w:hint="eastAsia"/>
              </w:rPr>
              <w:t xml:space="preserve">cd </w:t>
            </w:r>
            <w:proofErr w:type="spellStart"/>
            <w:r>
              <w:rPr>
                <w:rStyle w:val="coras5"/>
                <w:rFonts w:hint="eastAsia"/>
              </w:rPr>
              <w:t>basedir</w:t>
            </w:r>
            <w:proofErr w:type="spellEnd"/>
            <w:r>
              <w:rPr>
                <w:rStyle w:val="coras5"/>
                <w:rFonts w:hint="eastAsia"/>
              </w:rPr>
              <w:t>/bin</w:t>
            </w:r>
          </w:p>
          <w:p w:rsidR="00041658" w:rsidRDefault="00453593">
            <w:proofErr w:type="spellStart"/>
            <w:r>
              <w:rPr>
                <w:rStyle w:val="coras5"/>
                <w:rFonts w:hint="eastAsia"/>
              </w:rPr>
              <w:t>sh</w:t>
            </w:r>
            <w:proofErr w:type="spellEnd"/>
            <w:r>
              <w:rPr>
                <w:rStyle w:val="coras5"/>
                <w:rFonts w:hint="eastAsia"/>
              </w:rPr>
              <w:t xml:space="preserve"> manager.sh start</w:t>
            </w:r>
          </w:p>
        </w:tc>
      </w:tr>
    </w:tbl>
    <w:p w:rsidR="00041658" w:rsidRDefault="00041658"/>
    <w:p w:rsidR="00041658" w:rsidRDefault="00453593">
      <w:pPr>
        <w:numPr>
          <w:ilvl w:val="0"/>
          <w:numId w:val="4"/>
        </w:numPr>
        <w:tabs>
          <w:tab w:val="left" w:pos="420"/>
        </w:tabs>
      </w:pPr>
      <w:r>
        <w:rPr>
          <w:rFonts w:hint="eastAsia"/>
        </w:rPr>
        <w:t>停止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41658">
        <w:tc>
          <w:tcPr>
            <w:tcW w:w="8522" w:type="dxa"/>
          </w:tcPr>
          <w:p w:rsidR="00041658" w:rsidRDefault="00453593">
            <w:pPr>
              <w:rPr>
                <w:rStyle w:val="coras5"/>
              </w:rPr>
            </w:pPr>
            <w:r>
              <w:rPr>
                <w:rStyle w:val="coras5"/>
                <w:rFonts w:hint="eastAsia"/>
              </w:rPr>
              <w:t xml:space="preserve">cd </w:t>
            </w:r>
            <w:proofErr w:type="spellStart"/>
            <w:r>
              <w:rPr>
                <w:rStyle w:val="coras5"/>
                <w:rFonts w:hint="eastAsia"/>
              </w:rPr>
              <w:t>basedir</w:t>
            </w:r>
            <w:proofErr w:type="spellEnd"/>
            <w:r>
              <w:rPr>
                <w:rStyle w:val="coras5"/>
                <w:rFonts w:hint="eastAsia"/>
              </w:rPr>
              <w:t>/bin</w:t>
            </w:r>
          </w:p>
          <w:p w:rsidR="00041658" w:rsidRDefault="00453593">
            <w:proofErr w:type="spellStart"/>
            <w:r>
              <w:rPr>
                <w:rStyle w:val="coras5"/>
                <w:rFonts w:hint="eastAsia"/>
              </w:rPr>
              <w:t>sh</w:t>
            </w:r>
            <w:proofErr w:type="spellEnd"/>
            <w:r>
              <w:rPr>
                <w:rStyle w:val="coras5"/>
                <w:rFonts w:hint="eastAsia"/>
              </w:rPr>
              <w:t xml:space="preserve"> manager.sh stop</w:t>
            </w:r>
          </w:p>
        </w:tc>
      </w:tr>
    </w:tbl>
    <w:p w:rsidR="00041658" w:rsidRDefault="00041658"/>
    <w:p w:rsidR="00041658" w:rsidRDefault="00453593">
      <w:pPr>
        <w:numPr>
          <w:ilvl w:val="0"/>
          <w:numId w:val="4"/>
        </w:numPr>
        <w:tabs>
          <w:tab w:val="left" w:pos="420"/>
        </w:tabs>
      </w:pPr>
      <w:r>
        <w:rPr>
          <w:rFonts w:hint="eastAsia"/>
        </w:rPr>
        <w:t>输出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41658">
        <w:tc>
          <w:tcPr>
            <w:tcW w:w="8522" w:type="dxa"/>
          </w:tcPr>
          <w:p w:rsidR="00041658" w:rsidRDefault="00453593">
            <w:pPr>
              <w:rPr>
                <w:rStyle w:val="coras5"/>
              </w:rPr>
            </w:pPr>
            <w:r>
              <w:rPr>
                <w:rStyle w:val="coras5"/>
                <w:rFonts w:hint="eastAsia"/>
              </w:rPr>
              <w:t xml:space="preserve">cd </w:t>
            </w:r>
            <w:proofErr w:type="spellStart"/>
            <w:r>
              <w:rPr>
                <w:rStyle w:val="coras5"/>
                <w:rFonts w:hint="eastAsia"/>
              </w:rPr>
              <w:t>basedir</w:t>
            </w:r>
            <w:proofErr w:type="spellEnd"/>
            <w:r>
              <w:rPr>
                <w:rStyle w:val="coras5"/>
                <w:rFonts w:hint="eastAsia"/>
              </w:rPr>
              <w:t>/log</w:t>
            </w:r>
          </w:p>
          <w:p w:rsidR="00041658" w:rsidRDefault="00453593">
            <w:pPr>
              <w:rPr>
                <w:rStyle w:val="coras5"/>
              </w:rPr>
            </w:pPr>
            <w:r>
              <w:rPr>
                <w:rStyle w:val="coras5"/>
                <w:rFonts w:hint="eastAsia"/>
              </w:rPr>
              <w:t>tail -f manager.log</w:t>
            </w:r>
          </w:p>
        </w:tc>
      </w:tr>
    </w:tbl>
    <w:p w:rsidR="00041658" w:rsidRDefault="00041658"/>
    <w:p w:rsidR="00041658" w:rsidRDefault="00041658"/>
    <w:p w:rsidR="00041658" w:rsidRDefault="00453593">
      <w:pPr>
        <w:pStyle w:val="2"/>
      </w:pPr>
      <w:bookmarkStart w:id="12" w:name="_Toc356981502"/>
      <w:r>
        <w:rPr>
          <w:rFonts w:hint="eastAsia"/>
        </w:rPr>
        <w:t>Hydra-collector</w:t>
      </w:r>
      <w:bookmarkEnd w:id="12"/>
    </w:p>
    <w:p w:rsidR="00041658" w:rsidRDefault="00453593">
      <w:pPr>
        <w:numPr>
          <w:ilvl w:val="0"/>
          <w:numId w:val="4"/>
        </w:numPr>
        <w:tabs>
          <w:tab w:val="left" w:pos="420"/>
        </w:tabs>
      </w:pPr>
      <w:r>
        <w:rPr>
          <w:rFonts w:hint="eastAsia"/>
        </w:rPr>
        <w:t>打包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41658">
        <w:tc>
          <w:tcPr>
            <w:tcW w:w="8522" w:type="dxa"/>
          </w:tcPr>
          <w:p w:rsidR="00041658" w:rsidRDefault="00453593">
            <w:pPr>
              <w:rPr>
                <w:rStyle w:val="coras5"/>
              </w:rPr>
            </w:pPr>
            <w:r>
              <w:rPr>
                <w:rStyle w:val="coras5"/>
                <w:rFonts w:hint="eastAsia"/>
              </w:rPr>
              <w:t xml:space="preserve">cd </w:t>
            </w:r>
            <w:r w:rsidR="002E6E6B">
              <w:rPr>
                <w:rStyle w:val="coras5"/>
                <w:rFonts w:hint="eastAsia"/>
              </w:rPr>
              <w:t>~/hydra/modules/</w:t>
            </w:r>
            <w:r>
              <w:rPr>
                <w:rStyle w:val="coras5"/>
                <w:rFonts w:hint="eastAsia"/>
              </w:rPr>
              <w:t>hydra-collector</w:t>
            </w:r>
          </w:p>
          <w:p w:rsidR="00041658" w:rsidRDefault="00453593">
            <w:pPr>
              <w:rPr>
                <w:rStyle w:val="coras5"/>
              </w:rPr>
            </w:pPr>
            <w:proofErr w:type="spellStart"/>
            <w:r>
              <w:rPr>
                <w:rStyle w:val="coras5"/>
                <w:rFonts w:hint="eastAsia"/>
              </w:rPr>
              <w:t>mvn</w:t>
            </w:r>
            <w:proofErr w:type="spellEnd"/>
            <w:r>
              <w:rPr>
                <w:rStyle w:val="coras5"/>
                <w:rFonts w:hint="eastAsia"/>
              </w:rPr>
              <w:t xml:space="preserve"> package -</w:t>
            </w:r>
            <w:proofErr w:type="spellStart"/>
            <w:r>
              <w:rPr>
                <w:rStyle w:val="coras5"/>
                <w:rFonts w:hint="eastAsia"/>
              </w:rPr>
              <w:t>Dmaven.test.skip</w:t>
            </w:r>
            <w:proofErr w:type="spellEnd"/>
            <w:r>
              <w:rPr>
                <w:rStyle w:val="coras5"/>
                <w:rFonts w:hint="eastAsia"/>
              </w:rPr>
              <w:t>=true</w:t>
            </w:r>
          </w:p>
        </w:tc>
      </w:tr>
    </w:tbl>
    <w:p w:rsidR="00041658" w:rsidRDefault="00041658"/>
    <w:p w:rsidR="00041658" w:rsidRDefault="00453593">
      <w:pPr>
        <w:numPr>
          <w:ilvl w:val="0"/>
          <w:numId w:val="4"/>
        </w:numPr>
        <w:tabs>
          <w:tab w:val="left" w:pos="420"/>
        </w:tabs>
      </w:pPr>
      <w:r>
        <w:rPr>
          <w:rFonts w:hint="eastAsia"/>
        </w:rPr>
        <w:t>部署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41658">
        <w:trPr>
          <w:trHeight w:val="411"/>
        </w:trPr>
        <w:tc>
          <w:tcPr>
            <w:tcW w:w="8522" w:type="dxa"/>
          </w:tcPr>
          <w:p w:rsidR="00041658" w:rsidRDefault="00453593">
            <w:pPr>
              <w:jc w:val="left"/>
              <w:rPr>
                <w:rStyle w:val="coras5"/>
              </w:rPr>
            </w:pPr>
            <w:proofErr w:type="spellStart"/>
            <w:r>
              <w:rPr>
                <w:rStyle w:val="coras5"/>
                <w:rFonts w:hint="eastAsia"/>
              </w:rPr>
              <w:t>scp</w:t>
            </w:r>
            <w:proofErr w:type="spellEnd"/>
            <w:r>
              <w:rPr>
                <w:rStyle w:val="coras5"/>
                <w:rFonts w:hint="eastAsia"/>
              </w:rPr>
              <w:t xml:space="preserve"> -r target/*.tar.gz </w:t>
            </w:r>
            <w:proofErr w:type="spellStart"/>
            <w:r>
              <w:rPr>
                <w:rStyle w:val="coras5"/>
                <w:rFonts w:hint="eastAsia"/>
              </w:rPr>
              <w:t>username@ip:dirname</w:t>
            </w:r>
            <w:proofErr w:type="spellEnd"/>
          </w:p>
        </w:tc>
      </w:tr>
    </w:tbl>
    <w:p w:rsidR="00041658" w:rsidRDefault="00041658"/>
    <w:p w:rsidR="00041658" w:rsidRDefault="00453593">
      <w:pPr>
        <w:numPr>
          <w:ilvl w:val="0"/>
          <w:numId w:val="4"/>
        </w:numPr>
        <w:tabs>
          <w:tab w:val="left" w:pos="420"/>
        </w:tabs>
      </w:pPr>
      <w:r>
        <w:rPr>
          <w:rFonts w:hint="eastAsia"/>
        </w:rPr>
        <w:t>配置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41658">
        <w:tc>
          <w:tcPr>
            <w:tcW w:w="8522" w:type="dxa"/>
          </w:tcPr>
          <w:p w:rsidR="00041658" w:rsidRDefault="00453593">
            <w:pPr>
              <w:rPr>
                <w:rStyle w:val="coras5"/>
              </w:rPr>
            </w:pPr>
            <w:r>
              <w:rPr>
                <w:rStyle w:val="coras5"/>
                <w:rFonts w:hint="eastAsia"/>
              </w:rPr>
              <w:t xml:space="preserve">cd </w:t>
            </w:r>
            <w:proofErr w:type="spellStart"/>
            <w:r>
              <w:rPr>
                <w:rStyle w:val="coras5"/>
                <w:rFonts w:hint="eastAsia"/>
              </w:rPr>
              <w:t>basedir</w:t>
            </w:r>
            <w:proofErr w:type="spellEnd"/>
            <w:r>
              <w:rPr>
                <w:rStyle w:val="coras5"/>
                <w:rFonts w:hint="eastAsia"/>
              </w:rPr>
              <w:t>/</w:t>
            </w:r>
            <w:proofErr w:type="spellStart"/>
            <w:r>
              <w:rPr>
                <w:rStyle w:val="coras5"/>
                <w:rFonts w:hint="eastAsia"/>
              </w:rPr>
              <w:t>conf</w:t>
            </w:r>
            <w:proofErr w:type="spellEnd"/>
          </w:p>
        </w:tc>
      </w:tr>
    </w:tbl>
    <w:p w:rsidR="00041658" w:rsidRDefault="00041658"/>
    <w:p w:rsidR="00041658" w:rsidRDefault="00453593">
      <w:pPr>
        <w:numPr>
          <w:ilvl w:val="0"/>
          <w:numId w:val="4"/>
        </w:numPr>
        <w:tabs>
          <w:tab w:val="left" w:pos="420"/>
        </w:tabs>
      </w:pPr>
      <w:r>
        <w:rPr>
          <w:rFonts w:hint="eastAsia"/>
        </w:rPr>
        <w:t>启动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41658">
        <w:tc>
          <w:tcPr>
            <w:tcW w:w="8522" w:type="dxa"/>
          </w:tcPr>
          <w:p w:rsidR="00041658" w:rsidRDefault="00453593">
            <w:pPr>
              <w:rPr>
                <w:rStyle w:val="coras5"/>
              </w:rPr>
            </w:pPr>
            <w:r>
              <w:rPr>
                <w:rStyle w:val="coras5"/>
                <w:rFonts w:hint="eastAsia"/>
              </w:rPr>
              <w:t xml:space="preserve">cd </w:t>
            </w:r>
            <w:proofErr w:type="spellStart"/>
            <w:r>
              <w:rPr>
                <w:rStyle w:val="coras5"/>
                <w:rFonts w:hint="eastAsia"/>
              </w:rPr>
              <w:t>basedir</w:t>
            </w:r>
            <w:proofErr w:type="spellEnd"/>
            <w:r>
              <w:rPr>
                <w:rStyle w:val="coras5"/>
                <w:rFonts w:hint="eastAsia"/>
              </w:rPr>
              <w:t>/bin</w:t>
            </w:r>
          </w:p>
          <w:p w:rsidR="00041658" w:rsidRDefault="00453593">
            <w:pPr>
              <w:rPr>
                <w:rStyle w:val="coras5"/>
              </w:rPr>
            </w:pPr>
            <w:proofErr w:type="spellStart"/>
            <w:r>
              <w:rPr>
                <w:rStyle w:val="coras5"/>
                <w:rFonts w:hint="eastAsia"/>
              </w:rPr>
              <w:t>sh</w:t>
            </w:r>
            <w:proofErr w:type="spellEnd"/>
            <w:r>
              <w:rPr>
                <w:rStyle w:val="coras5"/>
                <w:rFonts w:hint="eastAsia"/>
              </w:rPr>
              <w:t xml:space="preserve"> collector.sh start</w:t>
            </w:r>
          </w:p>
        </w:tc>
      </w:tr>
    </w:tbl>
    <w:p w:rsidR="00041658" w:rsidRDefault="00041658"/>
    <w:p w:rsidR="00041658" w:rsidRDefault="00453593">
      <w:pPr>
        <w:numPr>
          <w:ilvl w:val="0"/>
          <w:numId w:val="4"/>
        </w:numPr>
        <w:tabs>
          <w:tab w:val="left" w:pos="420"/>
        </w:tabs>
      </w:pPr>
      <w:r>
        <w:rPr>
          <w:rFonts w:hint="eastAsia"/>
        </w:rPr>
        <w:t>停止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41658">
        <w:tc>
          <w:tcPr>
            <w:tcW w:w="8522" w:type="dxa"/>
          </w:tcPr>
          <w:p w:rsidR="00041658" w:rsidRDefault="00453593">
            <w:pPr>
              <w:rPr>
                <w:rStyle w:val="coras5"/>
              </w:rPr>
            </w:pPr>
            <w:r>
              <w:rPr>
                <w:rStyle w:val="coras5"/>
                <w:rFonts w:hint="eastAsia"/>
              </w:rPr>
              <w:t xml:space="preserve">cd </w:t>
            </w:r>
            <w:proofErr w:type="spellStart"/>
            <w:r>
              <w:rPr>
                <w:rStyle w:val="coras5"/>
                <w:rFonts w:hint="eastAsia"/>
              </w:rPr>
              <w:t>basedir</w:t>
            </w:r>
            <w:proofErr w:type="spellEnd"/>
            <w:r>
              <w:rPr>
                <w:rStyle w:val="coras5"/>
                <w:rFonts w:hint="eastAsia"/>
              </w:rPr>
              <w:t>/bin</w:t>
            </w:r>
          </w:p>
          <w:p w:rsidR="00041658" w:rsidRDefault="00453593">
            <w:pPr>
              <w:rPr>
                <w:rStyle w:val="coras5"/>
              </w:rPr>
            </w:pPr>
            <w:proofErr w:type="spellStart"/>
            <w:r>
              <w:rPr>
                <w:rStyle w:val="coras5"/>
                <w:rFonts w:hint="eastAsia"/>
              </w:rPr>
              <w:t>sh</w:t>
            </w:r>
            <w:proofErr w:type="spellEnd"/>
            <w:r>
              <w:rPr>
                <w:rStyle w:val="coras5"/>
                <w:rFonts w:hint="eastAsia"/>
              </w:rPr>
              <w:t xml:space="preserve"> collector.sh stop</w:t>
            </w:r>
          </w:p>
        </w:tc>
      </w:tr>
    </w:tbl>
    <w:p w:rsidR="00041658" w:rsidRDefault="00041658"/>
    <w:p w:rsidR="00041658" w:rsidRDefault="00453593">
      <w:pPr>
        <w:numPr>
          <w:ilvl w:val="0"/>
          <w:numId w:val="4"/>
        </w:numPr>
        <w:tabs>
          <w:tab w:val="left" w:pos="420"/>
        </w:tabs>
      </w:pPr>
      <w:r>
        <w:rPr>
          <w:rFonts w:hint="eastAsia"/>
        </w:rPr>
        <w:t>输出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41658">
        <w:tc>
          <w:tcPr>
            <w:tcW w:w="8522" w:type="dxa"/>
          </w:tcPr>
          <w:p w:rsidR="00041658" w:rsidRDefault="00453593">
            <w:pPr>
              <w:rPr>
                <w:rStyle w:val="coras5"/>
              </w:rPr>
            </w:pPr>
            <w:r>
              <w:rPr>
                <w:rStyle w:val="coras5"/>
                <w:rFonts w:hint="eastAsia"/>
              </w:rPr>
              <w:t xml:space="preserve">cd </w:t>
            </w:r>
            <w:proofErr w:type="spellStart"/>
            <w:r>
              <w:rPr>
                <w:rStyle w:val="coras5"/>
                <w:rFonts w:hint="eastAsia"/>
              </w:rPr>
              <w:t>basedir</w:t>
            </w:r>
            <w:proofErr w:type="spellEnd"/>
            <w:r>
              <w:rPr>
                <w:rStyle w:val="coras5"/>
                <w:rFonts w:hint="eastAsia"/>
              </w:rPr>
              <w:t>/log</w:t>
            </w:r>
          </w:p>
          <w:p w:rsidR="00041658" w:rsidRDefault="00453593">
            <w:pPr>
              <w:rPr>
                <w:rStyle w:val="coras5"/>
              </w:rPr>
            </w:pPr>
            <w:r>
              <w:rPr>
                <w:rStyle w:val="coras5"/>
                <w:rFonts w:hint="eastAsia"/>
              </w:rPr>
              <w:t>tail -f collector.log</w:t>
            </w:r>
          </w:p>
        </w:tc>
      </w:tr>
    </w:tbl>
    <w:p w:rsidR="00041658" w:rsidRDefault="00041658"/>
    <w:p w:rsidR="00041658" w:rsidRDefault="00041658"/>
    <w:p w:rsidR="00041658" w:rsidRDefault="00453593">
      <w:pPr>
        <w:pStyle w:val="2"/>
        <w:tabs>
          <w:tab w:val="num" w:pos="575"/>
        </w:tabs>
      </w:pPr>
      <w:bookmarkStart w:id="13" w:name="_Toc356981503"/>
      <w:r>
        <w:rPr>
          <w:rFonts w:hint="eastAsia"/>
        </w:rPr>
        <w:lastRenderedPageBreak/>
        <w:t>Hydra-web</w:t>
      </w:r>
      <w:bookmarkEnd w:id="13"/>
    </w:p>
    <w:p w:rsidR="00041658" w:rsidRDefault="00453593">
      <w:pPr>
        <w:numPr>
          <w:ilvl w:val="0"/>
          <w:numId w:val="4"/>
        </w:numPr>
        <w:tabs>
          <w:tab w:val="left" w:pos="420"/>
        </w:tabs>
      </w:pPr>
      <w:r>
        <w:rPr>
          <w:rFonts w:hint="eastAsia"/>
        </w:rPr>
        <w:t>打包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41658">
        <w:tc>
          <w:tcPr>
            <w:tcW w:w="8522" w:type="dxa"/>
          </w:tcPr>
          <w:p w:rsidR="00041658" w:rsidRDefault="00453593">
            <w:pPr>
              <w:rPr>
                <w:rStyle w:val="coras5"/>
              </w:rPr>
            </w:pPr>
            <w:r>
              <w:rPr>
                <w:rStyle w:val="coras5"/>
                <w:rFonts w:hint="eastAsia"/>
              </w:rPr>
              <w:t xml:space="preserve">cd </w:t>
            </w:r>
            <w:r w:rsidR="002E6E6B">
              <w:rPr>
                <w:rStyle w:val="coras5"/>
                <w:rFonts w:hint="eastAsia"/>
              </w:rPr>
              <w:t>~/hydra/modules/</w:t>
            </w:r>
            <w:r>
              <w:rPr>
                <w:rStyle w:val="coras5"/>
                <w:rFonts w:hint="eastAsia"/>
              </w:rPr>
              <w:t>hydra-web</w:t>
            </w:r>
          </w:p>
          <w:p w:rsidR="00041658" w:rsidRDefault="00453593">
            <w:pPr>
              <w:rPr>
                <w:rStyle w:val="coras5"/>
              </w:rPr>
            </w:pPr>
            <w:proofErr w:type="spellStart"/>
            <w:r>
              <w:rPr>
                <w:rStyle w:val="coras5"/>
                <w:rFonts w:hint="eastAsia"/>
              </w:rPr>
              <w:t>mvn</w:t>
            </w:r>
            <w:proofErr w:type="spellEnd"/>
            <w:r>
              <w:rPr>
                <w:rStyle w:val="coras5"/>
                <w:rFonts w:hint="eastAsia"/>
              </w:rPr>
              <w:t xml:space="preserve"> package -</w:t>
            </w:r>
            <w:proofErr w:type="spellStart"/>
            <w:r>
              <w:rPr>
                <w:rStyle w:val="coras5"/>
                <w:rFonts w:hint="eastAsia"/>
              </w:rPr>
              <w:t>Dmaven.test.skip</w:t>
            </w:r>
            <w:proofErr w:type="spellEnd"/>
            <w:r>
              <w:rPr>
                <w:rStyle w:val="coras5"/>
                <w:rFonts w:hint="eastAsia"/>
              </w:rPr>
              <w:t>=true</w:t>
            </w:r>
          </w:p>
        </w:tc>
      </w:tr>
    </w:tbl>
    <w:p w:rsidR="00041658" w:rsidRDefault="00041658"/>
    <w:p w:rsidR="00041658" w:rsidRDefault="00453593">
      <w:pPr>
        <w:numPr>
          <w:ilvl w:val="0"/>
          <w:numId w:val="4"/>
        </w:numPr>
        <w:tabs>
          <w:tab w:val="left" w:pos="420"/>
        </w:tabs>
      </w:pPr>
      <w:r>
        <w:rPr>
          <w:rFonts w:hint="eastAsia"/>
        </w:rPr>
        <w:t>部署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41658">
        <w:tc>
          <w:tcPr>
            <w:tcW w:w="8522" w:type="dxa"/>
          </w:tcPr>
          <w:p w:rsidR="00041658" w:rsidRDefault="00453593">
            <w:pPr>
              <w:rPr>
                <w:rStyle w:val="coras5"/>
              </w:rPr>
            </w:pPr>
            <w:proofErr w:type="spellStart"/>
            <w:r>
              <w:rPr>
                <w:rStyle w:val="coras5"/>
                <w:rFonts w:hint="eastAsia"/>
              </w:rPr>
              <w:t>scp</w:t>
            </w:r>
            <w:proofErr w:type="spellEnd"/>
            <w:r>
              <w:rPr>
                <w:rStyle w:val="coras5"/>
                <w:rFonts w:hint="eastAsia"/>
              </w:rPr>
              <w:t xml:space="preserve"> -r target/*.war </w:t>
            </w:r>
            <w:proofErr w:type="spellStart"/>
            <w:r>
              <w:rPr>
                <w:rStyle w:val="coras5"/>
                <w:rFonts w:hint="eastAsia"/>
              </w:rPr>
              <w:t>username@ip</w:t>
            </w:r>
            <w:proofErr w:type="spellEnd"/>
            <w:r>
              <w:rPr>
                <w:rStyle w:val="coras5"/>
                <w:rFonts w:hint="eastAsia"/>
              </w:rPr>
              <w:t>:$TOMCAT_WEBAPPS</w:t>
            </w:r>
          </w:p>
        </w:tc>
      </w:tr>
    </w:tbl>
    <w:p w:rsidR="00041658" w:rsidRDefault="00041658"/>
    <w:p w:rsidR="00041658" w:rsidRDefault="00453593">
      <w:pPr>
        <w:numPr>
          <w:ilvl w:val="0"/>
          <w:numId w:val="4"/>
        </w:numPr>
        <w:tabs>
          <w:tab w:val="left" w:pos="420"/>
        </w:tabs>
      </w:pPr>
      <w:r>
        <w:rPr>
          <w:rFonts w:hint="eastAsia"/>
        </w:rPr>
        <w:t>配置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41658">
        <w:tc>
          <w:tcPr>
            <w:tcW w:w="8522" w:type="dxa"/>
          </w:tcPr>
          <w:p w:rsidR="00041658" w:rsidRDefault="00453593">
            <w:pPr>
              <w:rPr>
                <w:rStyle w:val="coras5"/>
              </w:rPr>
            </w:pPr>
            <w:r>
              <w:rPr>
                <w:rStyle w:val="coras5"/>
                <w:rFonts w:hint="eastAsia"/>
              </w:rPr>
              <w:t>cd $TOMCAT_CONF</w:t>
            </w:r>
          </w:p>
          <w:p w:rsidR="00041658" w:rsidRDefault="00453593">
            <w:pPr>
              <w:rPr>
                <w:rStyle w:val="coras5"/>
              </w:rPr>
            </w:pPr>
            <w:r>
              <w:rPr>
                <w:rStyle w:val="coras5"/>
                <w:rFonts w:hint="eastAsia"/>
              </w:rPr>
              <w:t>vi *.</w:t>
            </w:r>
            <w:proofErr w:type="spellStart"/>
            <w:r>
              <w:rPr>
                <w:rStyle w:val="coras5"/>
                <w:rFonts w:hint="eastAsia"/>
              </w:rPr>
              <w:t>ini</w:t>
            </w:r>
            <w:proofErr w:type="spellEnd"/>
            <w:r>
              <w:rPr>
                <w:rStyle w:val="coras5"/>
                <w:rFonts w:hint="eastAsia"/>
              </w:rPr>
              <w:t xml:space="preserve"> ...</w:t>
            </w:r>
          </w:p>
        </w:tc>
      </w:tr>
    </w:tbl>
    <w:p w:rsidR="00041658" w:rsidRDefault="00041658"/>
    <w:p w:rsidR="00041658" w:rsidRDefault="00453593">
      <w:pPr>
        <w:numPr>
          <w:ilvl w:val="0"/>
          <w:numId w:val="4"/>
        </w:numPr>
        <w:tabs>
          <w:tab w:val="left" w:pos="420"/>
        </w:tabs>
      </w:pPr>
      <w:r>
        <w:rPr>
          <w:rFonts w:hint="eastAsia"/>
        </w:rPr>
        <w:t>启动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41658">
        <w:tc>
          <w:tcPr>
            <w:tcW w:w="8522" w:type="dxa"/>
          </w:tcPr>
          <w:p w:rsidR="00041658" w:rsidRDefault="00453593">
            <w:pPr>
              <w:rPr>
                <w:rStyle w:val="coras5"/>
              </w:rPr>
            </w:pPr>
            <w:r>
              <w:rPr>
                <w:rStyle w:val="coras5"/>
                <w:rFonts w:hint="eastAsia"/>
              </w:rPr>
              <w:t>startup.sh</w:t>
            </w:r>
          </w:p>
        </w:tc>
      </w:tr>
    </w:tbl>
    <w:p w:rsidR="00041658" w:rsidRDefault="00041658"/>
    <w:p w:rsidR="00041658" w:rsidRDefault="00453593">
      <w:pPr>
        <w:numPr>
          <w:ilvl w:val="0"/>
          <w:numId w:val="4"/>
        </w:numPr>
        <w:tabs>
          <w:tab w:val="left" w:pos="420"/>
        </w:tabs>
      </w:pPr>
      <w:r>
        <w:rPr>
          <w:rFonts w:hint="eastAsia"/>
        </w:rPr>
        <w:t>停止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41658">
        <w:tc>
          <w:tcPr>
            <w:tcW w:w="8522" w:type="dxa"/>
          </w:tcPr>
          <w:p w:rsidR="00041658" w:rsidRDefault="00453593">
            <w:pPr>
              <w:rPr>
                <w:rStyle w:val="coras5"/>
              </w:rPr>
            </w:pPr>
            <w:r>
              <w:rPr>
                <w:rStyle w:val="coras5"/>
                <w:rFonts w:hint="eastAsia"/>
              </w:rPr>
              <w:t>shutdown.sh</w:t>
            </w:r>
          </w:p>
        </w:tc>
      </w:tr>
    </w:tbl>
    <w:p w:rsidR="00041658" w:rsidRDefault="00041658"/>
    <w:p w:rsidR="00041658" w:rsidRDefault="00453593">
      <w:pPr>
        <w:numPr>
          <w:ilvl w:val="0"/>
          <w:numId w:val="4"/>
        </w:numPr>
        <w:tabs>
          <w:tab w:val="left" w:pos="420"/>
        </w:tabs>
      </w:pPr>
      <w:r>
        <w:rPr>
          <w:rFonts w:hint="eastAsia"/>
        </w:rPr>
        <w:t>输出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41658">
        <w:tc>
          <w:tcPr>
            <w:tcW w:w="8522" w:type="dxa"/>
          </w:tcPr>
          <w:p w:rsidR="00041658" w:rsidRDefault="00453593">
            <w:pPr>
              <w:rPr>
                <w:rStyle w:val="coras5"/>
              </w:rPr>
            </w:pPr>
            <w:r>
              <w:rPr>
                <w:rStyle w:val="coras5"/>
                <w:rFonts w:hint="eastAsia"/>
              </w:rPr>
              <w:t xml:space="preserve">tail -f  </w:t>
            </w:r>
            <w:r w:rsidR="00FE11F4">
              <w:rPr>
                <w:rStyle w:val="coras5"/>
                <w:rFonts w:hint="eastAsia"/>
              </w:rPr>
              <w:t>$</w:t>
            </w:r>
            <w:r>
              <w:rPr>
                <w:rStyle w:val="coras5"/>
                <w:rFonts w:hint="eastAsia"/>
              </w:rPr>
              <w:t>LOG_DIR/*.log</w:t>
            </w:r>
          </w:p>
        </w:tc>
      </w:tr>
    </w:tbl>
    <w:p w:rsidR="00041658" w:rsidRDefault="00041658"/>
    <w:p w:rsidR="00041658" w:rsidRDefault="00041658"/>
    <w:p w:rsidR="00041658" w:rsidRDefault="00453593" w:rsidP="00D11B84">
      <w:pPr>
        <w:pStyle w:val="2"/>
      </w:pPr>
      <w:bookmarkStart w:id="14" w:name="_Toc356981504"/>
      <w:r>
        <w:rPr>
          <w:rFonts w:hint="eastAsia"/>
        </w:rPr>
        <w:t>数据库表</w:t>
      </w:r>
      <w:bookmarkEnd w:id="14"/>
    </w:p>
    <w:p w:rsidR="00047993" w:rsidRDefault="00453593">
      <w:pPr>
        <w:rPr>
          <w:rStyle w:val="a5"/>
          <w:rFonts w:hint="eastAsia"/>
        </w:rPr>
      </w:pPr>
      <w:proofErr w:type="spellStart"/>
      <w:r>
        <w:rPr>
          <w:rFonts w:hint="eastAsia"/>
        </w:rPr>
        <w:t>sql</w:t>
      </w:r>
      <w:proofErr w:type="spellEnd"/>
      <w:r>
        <w:rPr>
          <w:rFonts w:hint="eastAsia"/>
        </w:rPr>
        <w:t>语句为：</w:t>
      </w:r>
      <w:r w:rsidR="00785117">
        <w:fldChar w:fldCharType="begin"/>
      </w:r>
      <w:r w:rsidR="00785117">
        <w:instrText xml:space="preserve"> HYPERLINK "file:///E:\\hydra_workspace\\hydra\\docs\\table-mysql\\initTable.sql" </w:instrText>
      </w:r>
      <w:r w:rsidR="00785117">
        <w:fldChar w:fldCharType="separate"/>
      </w:r>
      <w:proofErr w:type="gramStart"/>
      <w:r w:rsidR="00047993" w:rsidRPr="00047993">
        <w:rPr>
          <w:rStyle w:val="a5"/>
        </w:rPr>
        <w:t>table-mysql\initTab</w:t>
      </w:r>
      <w:r w:rsidR="00047993" w:rsidRPr="00047993">
        <w:rPr>
          <w:rStyle w:val="a5"/>
        </w:rPr>
        <w:t>l</w:t>
      </w:r>
      <w:r w:rsidR="00047993" w:rsidRPr="00047993">
        <w:rPr>
          <w:rStyle w:val="a5"/>
        </w:rPr>
        <w:t>e.sql</w:t>
      </w:r>
      <w:proofErr w:type="gramEnd"/>
      <w:r w:rsidR="00785117">
        <w:rPr>
          <w:rStyle w:val="a5"/>
        </w:rPr>
        <w:fldChar w:fldCharType="end"/>
      </w:r>
    </w:p>
    <w:p w:rsidR="00FE11F4" w:rsidRDefault="00FE11F4">
      <w:pPr>
        <w:rPr>
          <w:rStyle w:val="a5"/>
          <w:rFonts w:hint="eastAsia"/>
        </w:rPr>
      </w:pPr>
    </w:p>
    <w:p w:rsidR="00D11B84" w:rsidRDefault="00D11B84">
      <w:pPr>
        <w:rPr>
          <w:rStyle w:val="a5"/>
          <w:rFonts w:hint="eastAsia"/>
        </w:rPr>
      </w:pPr>
    </w:p>
    <w:p w:rsidR="00D11B84" w:rsidRDefault="00D11B84">
      <w:pPr>
        <w:rPr>
          <w:rStyle w:val="a5"/>
          <w:rFonts w:hint="eastAsia"/>
        </w:rPr>
      </w:pPr>
    </w:p>
    <w:p w:rsidR="00D11B84" w:rsidRDefault="00D11B84">
      <w:pPr>
        <w:rPr>
          <w:rStyle w:val="a5"/>
          <w:rFonts w:hint="eastAsia"/>
        </w:rPr>
      </w:pPr>
    </w:p>
    <w:p w:rsidR="00D11B84" w:rsidRDefault="00D11B84">
      <w:pPr>
        <w:rPr>
          <w:rStyle w:val="a5"/>
          <w:rFonts w:hint="eastAsia"/>
        </w:rPr>
      </w:pPr>
    </w:p>
    <w:p w:rsidR="00D11B84" w:rsidRDefault="00D11B84">
      <w:pPr>
        <w:rPr>
          <w:rStyle w:val="a5"/>
          <w:rFonts w:hint="eastAsia"/>
        </w:rPr>
      </w:pPr>
    </w:p>
    <w:p w:rsidR="00D11B84" w:rsidRDefault="00D11B84">
      <w:pPr>
        <w:rPr>
          <w:rStyle w:val="a5"/>
          <w:rFonts w:hint="eastAsia"/>
        </w:rPr>
      </w:pPr>
    </w:p>
    <w:p w:rsidR="00D11B84" w:rsidRDefault="00D11B84">
      <w:pPr>
        <w:rPr>
          <w:rStyle w:val="a5"/>
          <w:rFonts w:hint="eastAsia"/>
        </w:rPr>
      </w:pPr>
    </w:p>
    <w:p w:rsidR="00D11B84" w:rsidRDefault="00D11B84">
      <w:pPr>
        <w:rPr>
          <w:rStyle w:val="a5"/>
          <w:rFonts w:hint="eastAsia"/>
        </w:rPr>
      </w:pPr>
    </w:p>
    <w:p w:rsidR="00D11B84" w:rsidRDefault="00D11B84">
      <w:pPr>
        <w:rPr>
          <w:rStyle w:val="a5"/>
          <w:rFonts w:hint="eastAsia"/>
        </w:rPr>
      </w:pPr>
    </w:p>
    <w:p w:rsidR="00D11B84" w:rsidRDefault="00D11B84"/>
    <w:p w:rsidR="00D8589F" w:rsidRDefault="00D8589F"/>
    <w:p w:rsidR="00D11B84" w:rsidRDefault="00D11B84" w:rsidP="00D11B84">
      <w:pPr>
        <w:pStyle w:val="1"/>
        <w:rPr>
          <w:rFonts w:hint="eastAsia"/>
        </w:rPr>
      </w:pPr>
      <w:bookmarkStart w:id="15" w:name="_Toc356981505"/>
      <w:r>
        <w:rPr>
          <w:rFonts w:hint="eastAsia"/>
        </w:rPr>
        <w:lastRenderedPageBreak/>
        <w:t>最佳实践</w:t>
      </w:r>
      <w:bookmarkEnd w:id="15"/>
    </w:p>
    <w:p w:rsidR="00B92419" w:rsidRPr="002F34DC" w:rsidRDefault="00B92419" w:rsidP="00B92419">
      <w:pPr>
        <w:rPr>
          <w:rFonts w:hint="eastAsia"/>
        </w:rPr>
      </w:pPr>
      <w:r>
        <w:rPr>
          <w:rFonts w:hint="eastAsia"/>
        </w:rPr>
        <w:t>以下演示安装样例：</w:t>
      </w:r>
    </w:p>
    <w:p w:rsidR="00B92419" w:rsidRDefault="00B92419" w:rsidP="00B92419">
      <w:pPr>
        <w:pStyle w:val="a7"/>
        <w:numPr>
          <w:ilvl w:val="0"/>
          <w:numId w:val="7"/>
        </w:numPr>
        <w:ind w:firstLineChars="0"/>
        <w:rPr>
          <w:rFonts w:hint="eastAsia"/>
        </w:rPr>
      </w:pPr>
      <w:r>
        <w:rPr>
          <w:rFonts w:hint="eastAsia"/>
        </w:rPr>
        <w:t>部署</w:t>
      </w:r>
      <w:proofErr w:type="spellStart"/>
      <w:r>
        <w:rPr>
          <w:rFonts w:hint="eastAsia"/>
        </w:rPr>
        <w:t>zk</w:t>
      </w:r>
      <w:proofErr w:type="spellEnd"/>
      <w:r>
        <w:rPr>
          <w:rFonts w:hint="eastAsia"/>
        </w:rPr>
        <w:t>单点或集群环境，以保证获得最佳</w:t>
      </w:r>
      <w:r>
        <w:rPr>
          <w:rFonts w:hint="eastAsia"/>
        </w:rPr>
        <w:t>SOA</w:t>
      </w:r>
      <w:r>
        <w:rPr>
          <w:rFonts w:hint="eastAsia"/>
        </w:rPr>
        <w:t>，</w:t>
      </w:r>
      <w:proofErr w:type="spellStart"/>
      <w:r>
        <w:rPr>
          <w:rFonts w:hint="eastAsia"/>
        </w:rPr>
        <w:t>zk</w:t>
      </w:r>
      <w:proofErr w:type="spellEnd"/>
      <w:r>
        <w:rPr>
          <w:rFonts w:hint="eastAsia"/>
        </w:rPr>
        <w:t>的部署请参照官方文档。</w:t>
      </w:r>
    </w:p>
    <w:p w:rsidR="00B92419" w:rsidRDefault="00B92419" w:rsidP="00B92419">
      <w:pPr>
        <w:pStyle w:val="a7"/>
        <w:numPr>
          <w:ilvl w:val="0"/>
          <w:numId w:val="7"/>
        </w:numPr>
        <w:ind w:firstLineChars="0"/>
        <w:rPr>
          <w:rFonts w:hint="eastAsia"/>
        </w:rPr>
      </w:pPr>
      <w:r>
        <w:rPr>
          <w:rFonts w:hint="eastAsia"/>
        </w:rPr>
        <w:t>部署应用系统</w:t>
      </w:r>
      <w:r>
        <w:rPr>
          <w:rFonts w:hint="eastAsia"/>
        </w:rPr>
        <w:t>ABC</w:t>
      </w:r>
      <w:r>
        <w:rPr>
          <w:rFonts w:hint="eastAsia"/>
        </w:rPr>
        <w:t>，只需要部署</w:t>
      </w:r>
      <w:r>
        <w:rPr>
          <w:rFonts w:hint="eastAsia"/>
        </w:rPr>
        <w:t>hydra-test-integration</w:t>
      </w:r>
      <w:r>
        <w:rPr>
          <w:rFonts w:hint="eastAsia"/>
        </w:rPr>
        <w:t>模块打包的</w:t>
      </w:r>
      <w:r>
        <w:rPr>
          <w:rFonts w:hint="eastAsia"/>
        </w:rPr>
        <w:t>tar.gz</w:t>
      </w:r>
      <w:r>
        <w:rPr>
          <w:rFonts w:hint="eastAsia"/>
        </w:rPr>
        <w:t>包，拷贝三份分布式部署。</w:t>
      </w:r>
    </w:p>
    <w:p w:rsidR="00B92419" w:rsidRDefault="00B92419" w:rsidP="00B92419">
      <w:pPr>
        <w:pStyle w:val="a7"/>
        <w:numPr>
          <w:ilvl w:val="0"/>
          <w:numId w:val="7"/>
        </w:numPr>
        <w:ind w:firstLineChars="0"/>
        <w:rPr>
          <w:rFonts w:hint="eastAsia"/>
        </w:rPr>
      </w:pPr>
      <w:r>
        <w:rPr>
          <w:rFonts w:hint="eastAsia"/>
        </w:rPr>
        <w:t>部署一个触发器</w:t>
      </w:r>
      <w:r>
        <w:rPr>
          <w:rFonts w:hint="eastAsia"/>
        </w:rPr>
        <w:t>Trigger</w:t>
      </w:r>
      <w:r>
        <w:rPr>
          <w:rFonts w:hint="eastAsia"/>
        </w:rPr>
        <w:t>，以激活服务的调用。</w:t>
      </w:r>
    </w:p>
    <w:p w:rsidR="00B92419" w:rsidRPr="002F34DC" w:rsidRDefault="00B92419" w:rsidP="00B92419">
      <w:pPr>
        <w:pStyle w:val="a7"/>
        <w:numPr>
          <w:ilvl w:val="0"/>
          <w:numId w:val="7"/>
        </w:numPr>
        <w:ind w:firstLineChars="0"/>
        <w:rPr>
          <w:rFonts w:hint="eastAsia"/>
        </w:rPr>
      </w:pPr>
      <w:r>
        <w:rPr>
          <w:rFonts w:hint="eastAsia"/>
        </w:rPr>
        <w:t>部署一个</w:t>
      </w:r>
      <w:r>
        <w:rPr>
          <w:rFonts w:hint="eastAsia"/>
        </w:rPr>
        <w:t>Manager</w:t>
      </w:r>
      <w:r>
        <w:rPr>
          <w:rFonts w:hint="eastAsia"/>
        </w:rPr>
        <w:t>，以管理各个跟踪点的跟踪上下文。</w:t>
      </w:r>
    </w:p>
    <w:p w:rsidR="00B92419" w:rsidRDefault="00B92419" w:rsidP="00B92419">
      <w:pPr>
        <w:pStyle w:val="a7"/>
        <w:numPr>
          <w:ilvl w:val="0"/>
          <w:numId w:val="7"/>
        </w:numPr>
        <w:ind w:firstLineChars="0"/>
        <w:rPr>
          <w:rFonts w:hint="eastAsia"/>
        </w:rPr>
      </w:pPr>
      <w:r>
        <w:rPr>
          <w:rFonts w:hint="eastAsia"/>
        </w:rPr>
        <w:t>部署一个或者多个</w:t>
      </w:r>
      <w:r>
        <w:rPr>
          <w:rFonts w:hint="eastAsia"/>
        </w:rPr>
        <w:t>Collector</w:t>
      </w:r>
      <w:r>
        <w:rPr>
          <w:rFonts w:hint="eastAsia"/>
        </w:rPr>
        <w:t>消费机集群，以搜集来自</w:t>
      </w:r>
      <w:r>
        <w:rPr>
          <w:rFonts w:hint="eastAsia"/>
        </w:rPr>
        <w:t>Hydra-client</w:t>
      </w:r>
      <w:r>
        <w:rPr>
          <w:rFonts w:hint="eastAsia"/>
        </w:rPr>
        <w:t>推送过来的跟踪数据。</w:t>
      </w:r>
    </w:p>
    <w:p w:rsidR="00B92419" w:rsidRDefault="00B92419" w:rsidP="00B92419">
      <w:pPr>
        <w:pStyle w:val="a7"/>
        <w:numPr>
          <w:ilvl w:val="0"/>
          <w:numId w:val="7"/>
        </w:numPr>
        <w:ind w:firstLineChars="0"/>
        <w:rPr>
          <w:rFonts w:hint="eastAsia"/>
        </w:rPr>
      </w:pPr>
      <w:r>
        <w:rPr>
          <w:rFonts w:hint="eastAsia"/>
        </w:rPr>
        <w:t>部署一个</w:t>
      </w:r>
      <w:r>
        <w:rPr>
          <w:rFonts w:hint="eastAsia"/>
        </w:rPr>
        <w:t>web</w:t>
      </w:r>
      <w:r>
        <w:rPr>
          <w:rFonts w:hint="eastAsia"/>
        </w:rPr>
        <w:t>应用，已提供给前端展现应用系统服务上下文。</w:t>
      </w:r>
    </w:p>
    <w:p w:rsidR="00B92419" w:rsidRDefault="00B92419" w:rsidP="00B92419">
      <w:pPr>
        <w:pStyle w:val="a7"/>
        <w:ind w:left="420" w:firstLineChars="0" w:firstLine="0"/>
        <w:rPr>
          <w:rFonts w:hint="eastAsia"/>
        </w:rPr>
      </w:pPr>
    </w:p>
    <w:p w:rsidR="00B92419" w:rsidRDefault="00B92419" w:rsidP="00B92419">
      <w:r>
        <w:rPr>
          <w:rFonts w:hint="eastAsia"/>
        </w:rPr>
        <w:t>Example</w:t>
      </w:r>
      <w:r>
        <w:rPr>
          <w:rFonts w:hint="eastAsia"/>
        </w:rPr>
        <w:t>场景说明：</w:t>
      </w:r>
    </w:p>
    <w:p w:rsidR="00B92419" w:rsidRDefault="00B92419" w:rsidP="00B92419">
      <w:r>
        <w:rPr>
          <w:rFonts w:hint="eastAsia"/>
        </w:rPr>
        <w:t>有三个服务应用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和一个触发</w:t>
      </w:r>
      <w:r>
        <w:rPr>
          <w:rFonts w:hint="eastAsia"/>
        </w:rPr>
        <w:t>RPC</w:t>
      </w:r>
      <w:r>
        <w:rPr>
          <w:rFonts w:hint="eastAsia"/>
        </w:rPr>
        <w:t>调用的应用</w:t>
      </w:r>
      <w:r>
        <w:rPr>
          <w:rFonts w:hint="eastAsia"/>
        </w:rPr>
        <w:t>Trigger</w:t>
      </w:r>
      <w:r>
        <w:rPr>
          <w:rFonts w:hint="eastAsia"/>
        </w:rPr>
        <w:t>，服务调用关系为</w:t>
      </w:r>
      <w:r>
        <w:rPr>
          <w:rFonts w:hint="eastAsia"/>
        </w:rPr>
        <w:t>A-B-C</w:t>
      </w:r>
      <w:r>
        <w:rPr>
          <w:rFonts w:hint="eastAsia"/>
        </w:rPr>
        <w:t>，</w:t>
      </w:r>
    </w:p>
    <w:p w:rsidR="00B92419" w:rsidRDefault="00B92419" w:rsidP="00B92419">
      <w:r>
        <w:rPr>
          <w:rFonts w:hint="eastAsia"/>
        </w:rPr>
        <w:t>每隔</w:t>
      </w:r>
      <w:r>
        <w:rPr>
          <w:rFonts w:hint="eastAsia"/>
        </w:rPr>
        <w:t>500s</w:t>
      </w:r>
      <w:r>
        <w:rPr>
          <w:rFonts w:hint="eastAsia"/>
        </w:rPr>
        <w:t>触发一个调用，持续时间为</w:t>
      </w:r>
      <w:r>
        <w:rPr>
          <w:rFonts w:hint="eastAsia"/>
        </w:rPr>
        <w:t>1</w:t>
      </w:r>
      <w:r>
        <w:rPr>
          <w:rFonts w:hint="eastAsia"/>
        </w:rPr>
        <w:t>天，最终能在前端展现效果如下截图。</w:t>
      </w:r>
    </w:p>
    <w:p w:rsidR="00D11B84" w:rsidRPr="00B92419" w:rsidRDefault="00D11B84" w:rsidP="00D11B84">
      <w:pPr>
        <w:rPr>
          <w:rFonts w:hint="eastAsia"/>
        </w:rPr>
      </w:pPr>
    </w:p>
    <w:p w:rsidR="00B92419" w:rsidRDefault="00B92419" w:rsidP="00D11B84">
      <w:pPr>
        <w:rPr>
          <w:rFonts w:hint="eastAsia"/>
        </w:rPr>
      </w:pPr>
      <w:r>
        <w:rPr>
          <w:rFonts w:hint="eastAsia"/>
        </w:rPr>
        <w:t>部署地址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1660"/>
      </w:tblGrid>
      <w:tr w:rsidR="00D11B84" w:rsidTr="00D11B84">
        <w:tc>
          <w:tcPr>
            <w:tcW w:w="2130" w:type="dxa"/>
          </w:tcPr>
          <w:p w:rsidR="00D11B84" w:rsidRDefault="00D11B84" w:rsidP="00356F07">
            <w:pPr>
              <w:rPr>
                <w:rFonts w:hint="eastAsia"/>
              </w:rPr>
            </w:pPr>
            <w:r>
              <w:rPr>
                <w:rFonts w:hint="eastAsia"/>
              </w:rPr>
              <w:t>角色</w:t>
            </w:r>
          </w:p>
        </w:tc>
        <w:tc>
          <w:tcPr>
            <w:tcW w:w="2130" w:type="dxa"/>
          </w:tcPr>
          <w:p w:rsidR="00D11B84" w:rsidRDefault="00D11B84" w:rsidP="00356F07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ip</w:t>
            </w:r>
            <w:proofErr w:type="spellEnd"/>
          </w:p>
        </w:tc>
        <w:tc>
          <w:tcPr>
            <w:tcW w:w="1660" w:type="dxa"/>
          </w:tcPr>
          <w:p w:rsidR="00D11B84" w:rsidRDefault="00D11B84" w:rsidP="00356F07">
            <w:pPr>
              <w:rPr>
                <w:rFonts w:hint="eastAsia"/>
              </w:rPr>
            </w:pPr>
            <w:r>
              <w:rPr>
                <w:rFonts w:hint="eastAsia"/>
              </w:rPr>
              <w:t>port</w:t>
            </w:r>
          </w:p>
        </w:tc>
      </w:tr>
      <w:tr w:rsidR="00D11B84" w:rsidTr="00321B3A">
        <w:tc>
          <w:tcPr>
            <w:tcW w:w="2130" w:type="dxa"/>
            <w:shd w:val="clear" w:color="auto" w:fill="FBD4B4" w:themeFill="accent6" w:themeFillTint="66"/>
          </w:tcPr>
          <w:p w:rsidR="00D11B84" w:rsidRDefault="00D11B84" w:rsidP="00356F07">
            <w:pPr>
              <w:rPr>
                <w:rFonts w:hint="eastAsia"/>
              </w:rPr>
            </w:pPr>
            <w:r>
              <w:rPr>
                <w:rFonts w:hint="eastAsia"/>
              </w:rPr>
              <w:t>ZK</w:t>
            </w:r>
          </w:p>
        </w:tc>
        <w:tc>
          <w:tcPr>
            <w:tcW w:w="2130" w:type="dxa"/>
            <w:shd w:val="clear" w:color="auto" w:fill="FBD4B4" w:themeFill="accent6" w:themeFillTint="66"/>
          </w:tcPr>
          <w:p w:rsidR="00D11B84" w:rsidRDefault="00D11B84" w:rsidP="00356F07">
            <w:pPr>
              <w:rPr>
                <w:rFonts w:hint="eastAsia"/>
              </w:rPr>
            </w:pPr>
            <w:r>
              <w:rPr>
                <w:rFonts w:hint="eastAsia"/>
              </w:rPr>
              <w:t>192.168.200.110-112</w:t>
            </w:r>
          </w:p>
        </w:tc>
        <w:tc>
          <w:tcPr>
            <w:tcW w:w="1660" w:type="dxa"/>
            <w:shd w:val="clear" w:color="auto" w:fill="FBD4B4" w:themeFill="accent6" w:themeFillTint="66"/>
          </w:tcPr>
          <w:p w:rsidR="00D11B84" w:rsidRDefault="00D11B84" w:rsidP="00356F07">
            <w:pPr>
              <w:rPr>
                <w:rFonts w:hint="eastAsia"/>
              </w:rPr>
            </w:pPr>
            <w:r>
              <w:rPr>
                <w:rFonts w:hint="eastAsia"/>
              </w:rPr>
              <w:t>2181~</w:t>
            </w:r>
          </w:p>
        </w:tc>
      </w:tr>
      <w:tr w:rsidR="00D11B84" w:rsidTr="00321B3A">
        <w:tc>
          <w:tcPr>
            <w:tcW w:w="2130" w:type="dxa"/>
            <w:shd w:val="clear" w:color="auto" w:fill="B6DDE8" w:themeFill="accent5" w:themeFillTint="66"/>
          </w:tcPr>
          <w:p w:rsidR="00D11B84" w:rsidRPr="00D11B84" w:rsidRDefault="00D11B84" w:rsidP="00356F07">
            <w:pPr>
              <w:rPr>
                <w:rFonts w:hint="eastAsia"/>
              </w:rPr>
            </w:pPr>
            <w:r w:rsidRPr="00D11B84">
              <w:rPr>
                <w:rFonts w:hint="eastAsia"/>
              </w:rPr>
              <w:t>A</w:t>
            </w:r>
          </w:p>
        </w:tc>
        <w:tc>
          <w:tcPr>
            <w:tcW w:w="2130" w:type="dxa"/>
            <w:shd w:val="clear" w:color="auto" w:fill="B6DDE8" w:themeFill="accent5" w:themeFillTint="66"/>
          </w:tcPr>
          <w:p w:rsidR="00D11B84" w:rsidRPr="00D11B84" w:rsidRDefault="00D11B84" w:rsidP="00356F07">
            <w:pPr>
              <w:rPr>
                <w:rFonts w:hint="eastAsia"/>
              </w:rPr>
            </w:pPr>
            <w:r w:rsidRPr="00D11B84">
              <w:t>192.168.200.110</w:t>
            </w:r>
          </w:p>
        </w:tc>
        <w:tc>
          <w:tcPr>
            <w:tcW w:w="1660" w:type="dxa"/>
            <w:shd w:val="clear" w:color="auto" w:fill="B6DDE8" w:themeFill="accent5" w:themeFillTint="66"/>
          </w:tcPr>
          <w:p w:rsidR="00D11B84" w:rsidRPr="00D11B84" w:rsidRDefault="00D11B84" w:rsidP="00356F07">
            <w:pPr>
              <w:rPr>
                <w:rFonts w:hint="eastAsia"/>
              </w:rPr>
            </w:pPr>
            <w:r w:rsidRPr="00D11B84">
              <w:rPr>
                <w:rFonts w:hint="eastAsia"/>
              </w:rPr>
              <w:t>20990</w:t>
            </w:r>
          </w:p>
        </w:tc>
      </w:tr>
      <w:tr w:rsidR="00D11B84" w:rsidTr="00321B3A">
        <w:tc>
          <w:tcPr>
            <w:tcW w:w="2130" w:type="dxa"/>
            <w:shd w:val="clear" w:color="auto" w:fill="B6DDE8" w:themeFill="accent5" w:themeFillTint="66"/>
          </w:tcPr>
          <w:p w:rsidR="00D11B84" w:rsidRPr="00D11B84" w:rsidRDefault="00D11B84" w:rsidP="00356F07">
            <w:pPr>
              <w:rPr>
                <w:rFonts w:hint="eastAsia"/>
              </w:rPr>
            </w:pPr>
            <w:r w:rsidRPr="00D11B84">
              <w:rPr>
                <w:rFonts w:hint="eastAsia"/>
              </w:rPr>
              <w:t>B</w:t>
            </w:r>
          </w:p>
        </w:tc>
        <w:tc>
          <w:tcPr>
            <w:tcW w:w="2130" w:type="dxa"/>
            <w:shd w:val="clear" w:color="auto" w:fill="B6DDE8" w:themeFill="accent5" w:themeFillTint="66"/>
          </w:tcPr>
          <w:p w:rsidR="00D11B84" w:rsidRPr="00D11B84" w:rsidRDefault="00D11B84" w:rsidP="00356F07">
            <w:pPr>
              <w:rPr>
                <w:rFonts w:hint="eastAsia"/>
              </w:rPr>
            </w:pPr>
            <w:r w:rsidRPr="00D11B84">
              <w:t>192.168.200.11</w:t>
            </w:r>
            <w:r w:rsidRPr="00D11B84">
              <w:rPr>
                <w:rFonts w:hint="eastAsia"/>
              </w:rPr>
              <w:t>1</w:t>
            </w:r>
          </w:p>
        </w:tc>
        <w:tc>
          <w:tcPr>
            <w:tcW w:w="1660" w:type="dxa"/>
            <w:shd w:val="clear" w:color="auto" w:fill="B6DDE8" w:themeFill="accent5" w:themeFillTint="66"/>
          </w:tcPr>
          <w:p w:rsidR="00D11B84" w:rsidRPr="00D11B84" w:rsidRDefault="00D11B84" w:rsidP="00356F07">
            <w:pPr>
              <w:rPr>
                <w:rFonts w:hint="eastAsia"/>
              </w:rPr>
            </w:pPr>
            <w:r w:rsidRPr="00D11B84">
              <w:rPr>
                <w:rFonts w:hint="eastAsia"/>
              </w:rPr>
              <w:t>20991</w:t>
            </w:r>
          </w:p>
        </w:tc>
      </w:tr>
      <w:tr w:rsidR="00D11B84" w:rsidTr="00321B3A">
        <w:tc>
          <w:tcPr>
            <w:tcW w:w="2130" w:type="dxa"/>
            <w:shd w:val="clear" w:color="auto" w:fill="B6DDE8" w:themeFill="accent5" w:themeFillTint="66"/>
          </w:tcPr>
          <w:p w:rsidR="00D11B84" w:rsidRPr="00D11B84" w:rsidRDefault="00D11B84" w:rsidP="00356F07">
            <w:pPr>
              <w:rPr>
                <w:rFonts w:hint="eastAsia"/>
              </w:rPr>
            </w:pPr>
            <w:r w:rsidRPr="00D11B84">
              <w:rPr>
                <w:rFonts w:hint="eastAsia"/>
              </w:rPr>
              <w:t>C</w:t>
            </w:r>
          </w:p>
        </w:tc>
        <w:tc>
          <w:tcPr>
            <w:tcW w:w="2130" w:type="dxa"/>
            <w:shd w:val="clear" w:color="auto" w:fill="B6DDE8" w:themeFill="accent5" w:themeFillTint="66"/>
          </w:tcPr>
          <w:p w:rsidR="00D11B84" w:rsidRPr="00D11B84" w:rsidRDefault="00D11B84" w:rsidP="00356F07">
            <w:pPr>
              <w:rPr>
                <w:rFonts w:hint="eastAsia"/>
              </w:rPr>
            </w:pPr>
            <w:r w:rsidRPr="00D11B84">
              <w:t>192.168.200.11</w:t>
            </w:r>
            <w:r w:rsidRPr="00D11B84">
              <w:rPr>
                <w:rFonts w:hint="eastAsia"/>
              </w:rPr>
              <w:t>2</w:t>
            </w:r>
          </w:p>
        </w:tc>
        <w:tc>
          <w:tcPr>
            <w:tcW w:w="1660" w:type="dxa"/>
            <w:shd w:val="clear" w:color="auto" w:fill="B6DDE8" w:themeFill="accent5" w:themeFillTint="66"/>
          </w:tcPr>
          <w:p w:rsidR="00D11B84" w:rsidRPr="00D11B84" w:rsidRDefault="00D11B84" w:rsidP="00356F07">
            <w:pPr>
              <w:rPr>
                <w:rFonts w:hint="eastAsia"/>
              </w:rPr>
            </w:pPr>
            <w:r w:rsidRPr="00D11B84">
              <w:rPr>
                <w:rFonts w:hint="eastAsia"/>
              </w:rPr>
              <w:t>20992</w:t>
            </w:r>
          </w:p>
        </w:tc>
      </w:tr>
      <w:tr w:rsidR="00D11B84" w:rsidTr="00321B3A">
        <w:tc>
          <w:tcPr>
            <w:tcW w:w="2130" w:type="dxa"/>
            <w:shd w:val="clear" w:color="auto" w:fill="B6DDE8" w:themeFill="accent5" w:themeFillTint="66"/>
          </w:tcPr>
          <w:p w:rsidR="00D11B84" w:rsidRPr="00D11B84" w:rsidRDefault="00D11B84" w:rsidP="00356F07">
            <w:pPr>
              <w:rPr>
                <w:rFonts w:hint="eastAsia"/>
              </w:rPr>
            </w:pPr>
            <w:r w:rsidRPr="00D11B84">
              <w:rPr>
                <w:rFonts w:hint="eastAsia"/>
              </w:rPr>
              <w:t>Trigger</w:t>
            </w:r>
          </w:p>
        </w:tc>
        <w:tc>
          <w:tcPr>
            <w:tcW w:w="2130" w:type="dxa"/>
            <w:shd w:val="clear" w:color="auto" w:fill="B6DDE8" w:themeFill="accent5" w:themeFillTint="66"/>
          </w:tcPr>
          <w:p w:rsidR="00D11B84" w:rsidRPr="00D11B84" w:rsidRDefault="00D11B84" w:rsidP="00356F07">
            <w:pPr>
              <w:rPr>
                <w:rFonts w:hint="eastAsia"/>
              </w:rPr>
            </w:pPr>
            <w:r w:rsidRPr="00D11B84">
              <w:t>192.168.200.113</w:t>
            </w:r>
          </w:p>
        </w:tc>
        <w:tc>
          <w:tcPr>
            <w:tcW w:w="1660" w:type="dxa"/>
            <w:shd w:val="clear" w:color="auto" w:fill="B6DDE8" w:themeFill="accent5" w:themeFillTint="66"/>
          </w:tcPr>
          <w:p w:rsidR="00D11B84" w:rsidRPr="00D11B84" w:rsidRDefault="00D11B84" w:rsidP="00356F07">
            <w:pPr>
              <w:rPr>
                <w:rFonts w:hint="eastAsia"/>
              </w:rPr>
            </w:pPr>
            <w:r w:rsidRPr="00D11B84">
              <w:rPr>
                <w:rFonts w:hint="eastAsia"/>
              </w:rPr>
              <w:t>-</w:t>
            </w:r>
          </w:p>
        </w:tc>
      </w:tr>
      <w:tr w:rsidR="00D11B84" w:rsidTr="00321B3A">
        <w:tc>
          <w:tcPr>
            <w:tcW w:w="2130" w:type="dxa"/>
            <w:shd w:val="clear" w:color="auto" w:fill="D6E3BC" w:themeFill="accent3" w:themeFillTint="66"/>
          </w:tcPr>
          <w:p w:rsidR="00D11B84" w:rsidRDefault="00D11B84" w:rsidP="00356F07">
            <w:pPr>
              <w:rPr>
                <w:rFonts w:hint="eastAsia"/>
              </w:rPr>
            </w:pPr>
            <w:r>
              <w:rPr>
                <w:rFonts w:hint="eastAsia"/>
              </w:rPr>
              <w:t>Manager</w:t>
            </w:r>
          </w:p>
        </w:tc>
        <w:tc>
          <w:tcPr>
            <w:tcW w:w="2130" w:type="dxa"/>
            <w:shd w:val="clear" w:color="auto" w:fill="D6E3BC" w:themeFill="accent3" w:themeFillTint="66"/>
          </w:tcPr>
          <w:p w:rsidR="00D11B84" w:rsidRDefault="00D11B84" w:rsidP="00356F07">
            <w:pPr>
              <w:rPr>
                <w:rFonts w:hint="eastAsia"/>
              </w:rPr>
            </w:pPr>
            <w:r w:rsidRPr="00982B33">
              <w:t>192.168.228.81</w:t>
            </w:r>
          </w:p>
        </w:tc>
        <w:tc>
          <w:tcPr>
            <w:tcW w:w="1660" w:type="dxa"/>
            <w:shd w:val="clear" w:color="auto" w:fill="D6E3BC" w:themeFill="accent3" w:themeFillTint="66"/>
          </w:tcPr>
          <w:p w:rsidR="00D11B84" w:rsidRDefault="00D11B84" w:rsidP="00356F07">
            <w:pPr>
              <w:rPr>
                <w:rFonts w:hint="eastAsia"/>
              </w:rPr>
            </w:pPr>
            <w:r>
              <w:rPr>
                <w:rFonts w:hint="eastAsia"/>
              </w:rPr>
              <w:t>20890</w:t>
            </w:r>
          </w:p>
        </w:tc>
      </w:tr>
      <w:tr w:rsidR="00D11B84" w:rsidTr="00321B3A">
        <w:tc>
          <w:tcPr>
            <w:tcW w:w="2130" w:type="dxa"/>
            <w:shd w:val="clear" w:color="auto" w:fill="D6E3BC" w:themeFill="accent3" w:themeFillTint="66"/>
          </w:tcPr>
          <w:p w:rsidR="00D11B84" w:rsidRDefault="00D11B84" w:rsidP="00356F07">
            <w:pPr>
              <w:rPr>
                <w:rFonts w:hint="eastAsia"/>
              </w:rPr>
            </w:pPr>
            <w:r>
              <w:rPr>
                <w:rFonts w:hint="eastAsia"/>
              </w:rPr>
              <w:t>Collector</w:t>
            </w:r>
          </w:p>
        </w:tc>
        <w:tc>
          <w:tcPr>
            <w:tcW w:w="2130" w:type="dxa"/>
            <w:shd w:val="clear" w:color="auto" w:fill="D6E3BC" w:themeFill="accent3" w:themeFillTint="66"/>
          </w:tcPr>
          <w:p w:rsidR="00D11B84" w:rsidRDefault="00D11B84" w:rsidP="00356F07">
            <w:pPr>
              <w:rPr>
                <w:rFonts w:hint="eastAsia"/>
              </w:rPr>
            </w:pPr>
            <w:r w:rsidRPr="00982B33">
              <w:t>192.168.228.81</w:t>
            </w:r>
            <w:r>
              <w:rPr>
                <w:rFonts w:hint="eastAsia"/>
              </w:rPr>
              <w:t>-82</w:t>
            </w:r>
          </w:p>
        </w:tc>
        <w:tc>
          <w:tcPr>
            <w:tcW w:w="1660" w:type="dxa"/>
            <w:shd w:val="clear" w:color="auto" w:fill="D6E3BC" w:themeFill="accent3" w:themeFillTint="66"/>
          </w:tcPr>
          <w:p w:rsidR="00D11B84" w:rsidRDefault="00D11B84" w:rsidP="00356F07">
            <w:pPr>
              <w:rPr>
                <w:rFonts w:hint="eastAsia"/>
              </w:rPr>
            </w:pPr>
            <w:r>
              <w:rPr>
                <w:rFonts w:hint="eastAsia"/>
              </w:rPr>
              <w:t>20889</w:t>
            </w:r>
          </w:p>
        </w:tc>
      </w:tr>
      <w:tr w:rsidR="00D11B84" w:rsidTr="00321B3A">
        <w:tc>
          <w:tcPr>
            <w:tcW w:w="2130" w:type="dxa"/>
            <w:shd w:val="clear" w:color="auto" w:fill="D6E3BC" w:themeFill="accent3" w:themeFillTint="66"/>
          </w:tcPr>
          <w:p w:rsidR="00D11B84" w:rsidRDefault="00D11B84" w:rsidP="00356F07">
            <w:pPr>
              <w:rPr>
                <w:rFonts w:hint="eastAsia"/>
              </w:rPr>
            </w:pPr>
            <w:r>
              <w:rPr>
                <w:rFonts w:hint="eastAsia"/>
              </w:rPr>
              <w:t>Web</w:t>
            </w:r>
          </w:p>
        </w:tc>
        <w:tc>
          <w:tcPr>
            <w:tcW w:w="2130" w:type="dxa"/>
            <w:shd w:val="clear" w:color="auto" w:fill="D6E3BC" w:themeFill="accent3" w:themeFillTint="66"/>
          </w:tcPr>
          <w:p w:rsidR="00D11B84" w:rsidRDefault="00D11B84" w:rsidP="00356F07">
            <w:pPr>
              <w:rPr>
                <w:rFonts w:hint="eastAsia"/>
              </w:rPr>
            </w:pPr>
            <w:r w:rsidRPr="00982B33">
              <w:t>192.168.228.81</w:t>
            </w:r>
          </w:p>
        </w:tc>
        <w:tc>
          <w:tcPr>
            <w:tcW w:w="1660" w:type="dxa"/>
            <w:shd w:val="clear" w:color="auto" w:fill="D6E3BC" w:themeFill="accent3" w:themeFillTint="66"/>
          </w:tcPr>
          <w:p w:rsidR="00D11B84" w:rsidRDefault="00D11B84" w:rsidP="00356F07">
            <w:pPr>
              <w:rPr>
                <w:rFonts w:hint="eastAsia"/>
              </w:rPr>
            </w:pPr>
            <w:r>
              <w:rPr>
                <w:rFonts w:hint="eastAsia"/>
              </w:rPr>
              <w:t>8080</w:t>
            </w:r>
          </w:p>
        </w:tc>
      </w:tr>
      <w:tr w:rsidR="00D11B84" w:rsidTr="00321B3A">
        <w:tc>
          <w:tcPr>
            <w:tcW w:w="2130" w:type="dxa"/>
            <w:shd w:val="clear" w:color="auto" w:fill="D6E3BC" w:themeFill="accent3" w:themeFillTint="66"/>
          </w:tcPr>
          <w:p w:rsidR="00D11B84" w:rsidRDefault="00D11B84" w:rsidP="00356F07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MySql</w:t>
            </w:r>
            <w:proofErr w:type="spellEnd"/>
            <w:r>
              <w:rPr>
                <w:rFonts w:hint="eastAsia"/>
              </w:rPr>
              <w:t>-DB</w:t>
            </w:r>
          </w:p>
        </w:tc>
        <w:tc>
          <w:tcPr>
            <w:tcW w:w="2130" w:type="dxa"/>
            <w:shd w:val="clear" w:color="auto" w:fill="D6E3BC" w:themeFill="accent3" w:themeFillTint="66"/>
          </w:tcPr>
          <w:p w:rsidR="00D11B84" w:rsidRPr="00982B33" w:rsidRDefault="00D11B84" w:rsidP="00356F07">
            <w:r>
              <w:rPr>
                <w:rFonts w:hint="eastAsia"/>
              </w:rPr>
              <w:t>192.168.228.81</w:t>
            </w:r>
          </w:p>
        </w:tc>
        <w:tc>
          <w:tcPr>
            <w:tcW w:w="1660" w:type="dxa"/>
            <w:shd w:val="clear" w:color="auto" w:fill="D6E3BC" w:themeFill="accent3" w:themeFillTint="66"/>
          </w:tcPr>
          <w:p w:rsidR="00D11B84" w:rsidRDefault="00D11B84" w:rsidP="00356F07">
            <w:pPr>
              <w:rPr>
                <w:rFonts w:hint="eastAsia"/>
              </w:rPr>
            </w:pPr>
            <w:r>
              <w:rPr>
                <w:rFonts w:hint="eastAsia"/>
              </w:rPr>
              <w:t>-</w:t>
            </w:r>
          </w:p>
        </w:tc>
      </w:tr>
    </w:tbl>
    <w:p w:rsidR="00B92419" w:rsidRDefault="00B92419" w:rsidP="00D11B84">
      <w:pPr>
        <w:rPr>
          <w:rFonts w:hint="eastAsia"/>
        </w:rPr>
      </w:pPr>
    </w:p>
    <w:p w:rsidR="00D11B84" w:rsidRDefault="00B92419" w:rsidP="00D11B84">
      <w:pPr>
        <w:rPr>
          <w:rFonts w:hint="eastAsia"/>
        </w:rPr>
      </w:pPr>
      <w:r>
        <w:rPr>
          <w:rFonts w:hint="eastAsia"/>
        </w:rPr>
        <w:t>效果图：</w:t>
      </w:r>
      <w:bookmarkStart w:id="16" w:name="_GoBack"/>
      <w:bookmarkEnd w:id="16"/>
    </w:p>
    <w:p w:rsidR="00FE11F4" w:rsidRDefault="00FE11F4" w:rsidP="00D11B84">
      <w:pPr>
        <w:rPr>
          <w:rFonts w:hint="eastAsia"/>
        </w:rPr>
      </w:pPr>
    </w:p>
    <w:p w:rsidR="00041658" w:rsidRDefault="00041658"/>
    <w:p w:rsidR="00453593" w:rsidRDefault="00453593"/>
    <w:sectPr w:rsidR="0045359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62B" w:rsidRDefault="0009462B" w:rsidP="00484BD1">
      <w:r>
        <w:separator/>
      </w:r>
    </w:p>
  </w:endnote>
  <w:endnote w:type="continuationSeparator" w:id="0">
    <w:p w:rsidR="0009462B" w:rsidRDefault="0009462B" w:rsidP="00484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62B" w:rsidRDefault="0009462B" w:rsidP="00484BD1">
      <w:r>
        <w:separator/>
      </w:r>
    </w:p>
  </w:footnote>
  <w:footnote w:type="continuationSeparator" w:id="0">
    <w:p w:rsidR="0009462B" w:rsidRDefault="0009462B" w:rsidP="00484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000000A"/>
    <w:multiLevelType w:val="singleLevel"/>
    <w:tmpl w:val="0000000A"/>
    <w:lvl w:ilvl="0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0000000B"/>
    <w:multiLevelType w:val="singleLevel"/>
    <w:tmpl w:val="0000000B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3">
    <w:nsid w:val="0000000C"/>
    <w:multiLevelType w:val="multilevel"/>
    <w:tmpl w:val="0000000C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5"/>
        </w:tabs>
        <w:ind w:left="575" w:hanging="575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151"/>
        </w:tabs>
        <w:ind w:left="1151" w:hanging="1151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1583"/>
        </w:tabs>
        <w:ind w:left="1583" w:hanging="1583"/>
      </w:pPr>
      <w:rPr>
        <w:rFonts w:hint="default"/>
      </w:rPr>
    </w:lvl>
  </w:abstractNum>
  <w:abstractNum w:abstractNumId="4">
    <w:nsid w:val="0000000E"/>
    <w:multiLevelType w:val="singleLevel"/>
    <w:tmpl w:val="0000000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5">
    <w:nsid w:val="0D732A78"/>
    <w:multiLevelType w:val="hybridMultilevel"/>
    <w:tmpl w:val="8ECCBE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6FE4174"/>
    <w:multiLevelType w:val="hybridMultilevel"/>
    <w:tmpl w:val="A58A3E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1658"/>
    <w:rsid w:val="00047993"/>
    <w:rsid w:val="0009462B"/>
    <w:rsid w:val="00172A27"/>
    <w:rsid w:val="001C0437"/>
    <w:rsid w:val="002E6E6B"/>
    <w:rsid w:val="002F34DC"/>
    <w:rsid w:val="00321B3A"/>
    <w:rsid w:val="00453593"/>
    <w:rsid w:val="00484BD1"/>
    <w:rsid w:val="0050171F"/>
    <w:rsid w:val="006D35D4"/>
    <w:rsid w:val="00747067"/>
    <w:rsid w:val="00785117"/>
    <w:rsid w:val="007A7E93"/>
    <w:rsid w:val="00982B33"/>
    <w:rsid w:val="0099252A"/>
    <w:rsid w:val="00A74710"/>
    <w:rsid w:val="00B34EE7"/>
    <w:rsid w:val="00B355EA"/>
    <w:rsid w:val="00B53DE4"/>
    <w:rsid w:val="00B92419"/>
    <w:rsid w:val="00BF43D7"/>
    <w:rsid w:val="00C458D1"/>
    <w:rsid w:val="00D11B84"/>
    <w:rsid w:val="00D8589F"/>
    <w:rsid w:val="00EA3910"/>
    <w:rsid w:val="00EC6321"/>
    <w:rsid w:val="00F66BEB"/>
    <w:rsid w:val="00F81A17"/>
    <w:rsid w:val="00FE11F4"/>
    <w:rsid w:val="00FE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tabs>
        <w:tab w:val="left" w:pos="432"/>
      </w:tabs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tabs>
        <w:tab w:val="left" w:pos="575"/>
      </w:tabs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tabs>
        <w:tab w:val="left" w:pos="720"/>
      </w:tabs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tabs>
        <w:tab w:val="left" w:pos="864"/>
      </w:tabs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1"/>
      </w:numPr>
      <w:tabs>
        <w:tab w:val="left" w:pos="1008"/>
      </w:tabs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tabs>
        <w:tab w:val="left" w:pos="1151"/>
      </w:tabs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tabs>
        <w:tab w:val="left" w:pos="1296"/>
      </w:tabs>
      <w:spacing w:before="240" w:after="64" w:line="317" w:lineRule="auto"/>
      <w:outlineLvl w:val="6"/>
    </w:pPr>
    <w:rPr>
      <w:b/>
      <w:sz w:val="24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1"/>
      </w:numPr>
      <w:tabs>
        <w:tab w:val="left" w:pos="1440"/>
      </w:tabs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tabs>
        <w:tab w:val="left" w:pos="1583"/>
      </w:tabs>
      <w:spacing w:before="240" w:after="64" w:line="317" w:lineRule="auto"/>
      <w:outlineLvl w:val="8"/>
    </w:pPr>
    <w:rPr>
      <w:rFonts w:ascii="Arial" w:eastAsia="黑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ras5">
    <w:name w:val="coras_5"/>
    <w:rPr>
      <w:rFonts w:ascii="Consolas" w:eastAsia="宋体" w:hAnsi="Consolas"/>
      <w:sz w:val="21"/>
    </w:rPr>
  </w:style>
  <w:style w:type="paragraph" w:styleId="30">
    <w:name w:val="toc 3"/>
    <w:basedOn w:val="a"/>
    <w:next w:val="a"/>
    <w:uiPriority w:val="39"/>
    <w:pPr>
      <w:ind w:leftChars="400" w:left="840"/>
    </w:pPr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toc 1"/>
    <w:basedOn w:val="a"/>
    <w:next w:val="a"/>
    <w:uiPriority w:val="39"/>
  </w:style>
  <w:style w:type="paragraph" w:styleId="20">
    <w:name w:val="toc 2"/>
    <w:basedOn w:val="a"/>
    <w:next w:val="a"/>
    <w:uiPriority w:val="39"/>
    <w:pPr>
      <w:ind w:leftChars="200" w:left="420"/>
    </w:p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uiPriority w:val="99"/>
    <w:unhideWhenUsed/>
    <w:rsid w:val="00047993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8589F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BF43D7"/>
    <w:pPr>
      <w:ind w:firstLineChars="200" w:firstLine="420"/>
    </w:pPr>
  </w:style>
  <w:style w:type="paragraph" w:customStyle="1" w:styleId="a8">
    <w:name w:val="表格正文"/>
    <w:basedOn w:val="a"/>
    <w:rsid w:val="00B34EE7"/>
    <w:pPr>
      <w:keepNext/>
      <w:keepLines/>
      <w:adjustRightInd w:val="0"/>
      <w:spacing w:before="60" w:after="60" w:line="312" w:lineRule="atLeast"/>
      <w:textAlignment w:val="baseline"/>
    </w:pPr>
    <w:rPr>
      <w:color w:val="000000"/>
      <w:sz w:val="18"/>
      <w:szCs w:val="24"/>
    </w:rPr>
  </w:style>
  <w:style w:type="paragraph" w:customStyle="1" w:styleId="a9">
    <w:name w:val="封面"/>
    <w:basedOn w:val="a"/>
    <w:rsid w:val="00B34EE7"/>
    <w:pPr>
      <w:adjustRightInd w:val="0"/>
      <w:spacing w:line="360" w:lineRule="atLeast"/>
      <w:jc w:val="right"/>
      <w:textAlignment w:val="baseline"/>
    </w:pPr>
    <w:rPr>
      <w:rFonts w:ascii="Arial" w:hAnsi="Arial"/>
      <w:kern w:val="0"/>
      <w:sz w:val="24"/>
    </w:rPr>
  </w:style>
  <w:style w:type="table" w:styleId="aa">
    <w:name w:val="Table Grid"/>
    <w:basedOn w:val="a1"/>
    <w:uiPriority w:val="59"/>
    <w:rsid w:val="00982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tabs>
        <w:tab w:val="left" w:pos="432"/>
      </w:tabs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tabs>
        <w:tab w:val="left" w:pos="575"/>
      </w:tabs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tabs>
        <w:tab w:val="left" w:pos="720"/>
      </w:tabs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tabs>
        <w:tab w:val="left" w:pos="864"/>
      </w:tabs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1"/>
      </w:numPr>
      <w:tabs>
        <w:tab w:val="left" w:pos="1008"/>
      </w:tabs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tabs>
        <w:tab w:val="left" w:pos="1151"/>
      </w:tabs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tabs>
        <w:tab w:val="left" w:pos="1296"/>
      </w:tabs>
      <w:spacing w:before="240" w:after="64" w:line="317" w:lineRule="auto"/>
      <w:outlineLvl w:val="6"/>
    </w:pPr>
    <w:rPr>
      <w:b/>
      <w:sz w:val="24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1"/>
      </w:numPr>
      <w:tabs>
        <w:tab w:val="left" w:pos="1440"/>
      </w:tabs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tabs>
        <w:tab w:val="left" w:pos="1583"/>
      </w:tabs>
      <w:spacing w:before="240" w:after="64" w:line="317" w:lineRule="auto"/>
      <w:outlineLvl w:val="8"/>
    </w:pPr>
    <w:rPr>
      <w:rFonts w:ascii="Arial" w:eastAsia="黑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ras5">
    <w:name w:val="coras_5"/>
    <w:rPr>
      <w:rFonts w:ascii="Consolas" w:eastAsia="宋体" w:hAnsi="Consolas"/>
      <w:sz w:val="21"/>
    </w:rPr>
  </w:style>
  <w:style w:type="paragraph" w:styleId="30">
    <w:name w:val="toc 3"/>
    <w:basedOn w:val="a"/>
    <w:next w:val="a"/>
    <w:uiPriority w:val="39"/>
    <w:pPr>
      <w:ind w:leftChars="400" w:left="840"/>
    </w:pPr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toc 1"/>
    <w:basedOn w:val="a"/>
    <w:next w:val="a"/>
    <w:uiPriority w:val="39"/>
  </w:style>
  <w:style w:type="paragraph" w:styleId="20">
    <w:name w:val="toc 2"/>
    <w:basedOn w:val="a"/>
    <w:next w:val="a"/>
    <w:uiPriority w:val="39"/>
    <w:pPr>
      <w:ind w:leftChars="200" w:left="420"/>
    </w:p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uiPriority w:val="99"/>
    <w:unhideWhenUsed/>
    <w:rsid w:val="00047993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8589F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BF43D7"/>
    <w:pPr>
      <w:ind w:firstLineChars="200" w:firstLine="420"/>
    </w:pPr>
  </w:style>
  <w:style w:type="paragraph" w:customStyle="1" w:styleId="a8">
    <w:name w:val="表格正文"/>
    <w:basedOn w:val="a"/>
    <w:rsid w:val="00B34EE7"/>
    <w:pPr>
      <w:keepNext/>
      <w:keepLines/>
      <w:adjustRightInd w:val="0"/>
      <w:spacing w:before="60" w:after="60" w:line="312" w:lineRule="atLeast"/>
      <w:textAlignment w:val="baseline"/>
    </w:pPr>
    <w:rPr>
      <w:color w:val="000000"/>
      <w:sz w:val="18"/>
      <w:szCs w:val="24"/>
    </w:rPr>
  </w:style>
  <w:style w:type="paragraph" w:customStyle="1" w:styleId="a9">
    <w:name w:val="封面"/>
    <w:basedOn w:val="a"/>
    <w:rsid w:val="00B34EE7"/>
    <w:pPr>
      <w:adjustRightInd w:val="0"/>
      <w:spacing w:line="360" w:lineRule="atLeast"/>
      <w:jc w:val="right"/>
      <w:textAlignment w:val="baseline"/>
    </w:pPr>
    <w:rPr>
      <w:rFonts w:ascii="Arial" w:hAnsi="Arial"/>
      <w:kern w:val="0"/>
      <w:sz w:val="24"/>
    </w:rPr>
  </w:style>
  <w:style w:type="table" w:styleId="aa">
    <w:name w:val="Table Grid"/>
    <w:basedOn w:val="a1"/>
    <w:uiPriority w:val="59"/>
    <w:rsid w:val="00982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github.com/alibaba/dubbo.g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%20(x86)\JetBrains\IntelliJ%20IDEA%2012.1.2\bin\Normal.wp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2439F-5B45-4905-8A47-0FC4EDB02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45</TotalTime>
  <Pages>8</Pages>
  <Words>727</Words>
  <Characters>4144</Characters>
  <Application>Microsoft Office Word</Application>
  <DocSecurity>0</DocSecurity>
  <Lines>34</Lines>
  <Paragraphs>9</Paragraphs>
  <ScaleCrop>false</ScaleCrop>
  <Company>Microsoft</Company>
  <LinksUpToDate>false</LinksUpToDate>
  <CharactersWithSpaces>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简介</dc:title>
  <dc:creator>xiangkui</dc:creator>
  <cp:lastModifiedBy>项奎</cp:lastModifiedBy>
  <cp:revision>19</cp:revision>
  <dcterms:created xsi:type="dcterms:W3CDTF">2013-05-21T10:34:00Z</dcterms:created>
  <dcterms:modified xsi:type="dcterms:W3CDTF">2013-05-22T02:27:00Z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